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819A3" w14:textId="77777777" w:rsidR="004F2AC8" w:rsidRPr="00E7410C" w:rsidRDefault="004F2AC8" w:rsidP="004F2AC8">
      <w:pPr>
        <w:pageBreakBefore/>
        <w:spacing w:line="360" w:lineRule="auto"/>
        <w:ind w:left="4248"/>
        <w:rPr>
          <w:rFonts w:ascii="Arial" w:hAnsi="Arial" w:cs="Arial"/>
          <w:i/>
          <w:iCs/>
        </w:rPr>
      </w:pPr>
      <w:r w:rsidRPr="00E7410C">
        <w:rPr>
          <w:rFonts w:ascii="Arial" w:hAnsi="Arial" w:cs="Arial"/>
          <w:i/>
          <w:iCs/>
        </w:rPr>
        <w:t xml:space="preserve">Załącznik nr 3  do Zapytania Ofertowego </w:t>
      </w:r>
    </w:p>
    <w:p w14:paraId="2CDC6A11" w14:textId="77777777" w:rsidR="004F2AC8" w:rsidRPr="00E7410C" w:rsidRDefault="004F2AC8" w:rsidP="004F2AC8">
      <w:pPr>
        <w:spacing w:line="360" w:lineRule="auto"/>
        <w:jc w:val="both"/>
        <w:rPr>
          <w:rFonts w:ascii="Arial" w:hAnsi="Arial" w:cs="Arial"/>
          <w:i/>
          <w:iCs/>
        </w:rPr>
      </w:pPr>
    </w:p>
    <w:p w14:paraId="1EDDDEBA" w14:textId="77777777" w:rsidR="004F2AC8" w:rsidRPr="00E7410C" w:rsidRDefault="004F2AC8" w:rsidP="004F2AC8">
      <w:pPr>
        <w:spacing w:before="120" w:line="360" w:lineRule="auto"/>
        <w:jc w:val="center"/>
        <w:rPr>
          <w:rFonts w:ascii="Arial" w:hAnsi="Arial" w:cs="Arial"/>
          <w:b/>
        </w:rPr>
      </w:pPr>
      <w:r w:rsidRPr="00E7410C">
        <w:rPr>
          <w:rFonts w:ascii="Arial" w:hAnsi="Arial" w:cs="Arial"/>
          <w:b/>
          <w:bCs/>
        </w:rPr>
        <w:t>FORMULARZ OFERTY</w:t>
      </w:r>
    </w:p>
    <w:p w14:paraId="40B64329" w14:textId="77777777" w:rsidR="004F2AC8" w:rsidRPr="00E7410C" w:rsidRDefault="004F2AC8" w:rsidP="004F2AC8">
      <w:pPr>
        <w:spacing w:before="120" w:line="360" w:lineRule="auto"/>
        <w:jc w:val="center"/>
        <w:rPr>
          <w:rFonts w:ascii="Arial" w:hAnsi="Arial" w:cs="Arial"/>
          <w:b/>
        </w:rPr>
      </w:pPr>
      <w:r w:rsidRPr="00E7410C">
        <w:rPr>
          <w:rFonts w:ascii="Arial" w:hAnsi="Arial" w:cs="Arial"/>
          <w:b/>
        </w:rPr>
        <w:t>Gmina Miasta Gdyni</w:t>
      </w:r>
    </w:p>
    <w:p w14:paraId="2B3B6193" w14:textId="77777777" w:rsidR="004F2AC8" w:rsidRPr="00E7410C" w:rsidRDefault="004F2AC8" w:rsidP="004F2AC8">
      <w:pPr>
        <w:spacing w:before="120" w:line="360" w:lineRule="auto"/>
        <w:jc w:val="center"/>
        <w:rPr>
          <w:rFonts w:ascii="Arial" w:hAnsi="Arial" w:cs="Arial"/>
          <w:b/>
        </w:rPr>
      </w:pPr>
      <w:r w:rsidRPr="00E7410C">
        <w:rPr>
          <w:rFonts w:ascii="Arial" w:hAnsi="Arial" w:cs="Arial"/>
          <w:b/>
        </w:rPr>
        <w:t>Al. Marszałka Piłsudskiego 52/54</w:t>
      </w:r>
    </w:p>
    <w:p w14:paraId="201B0A8A" w14:textId="77777777" w:rsidR="004F2AC8" w:rsidRPr="00E7410C" w:rsidRDefault="004F2AC8" w:rsidP="004F2AC8">
      <w:pPr>
        <w:tabs>
          <w:tab w:val="left" w:leader="dot" w:pos="9072"/>
        </w:tabs>
        <w:spacing w:before="120" w:line="360" w:lineRule="auto"/>
        <w:jc w:val="center"/>
        <w:rPr>
          <w:rFonts w:ascii="Arial" w:hAnsi="Arial" w:cs="Arial"/>
          <w:b/>
        </w:rPr>
      </w:pPr>
      <w:r w:rsidRPr="00E7410C">
        <w:rPr>
          <w:rFonts w:ascii="Arial" w:hAnsi="Arial" w:cs="Arial"/>
          <w:b/>
        </w:rPr>
        <w:t>81-382 Gdynia</w:t>
      </w:r>
    </w:p>
    <w:p w14:paraId="48A4247D" w14:textId="77777777" w:rsidR="004F2AC8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C5E4850" w14:textId="649F26E6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b/>
          <w:sz w:val="24"/>
          <w:szCs w:val="24"/>
        </w:rPr>
        <w:t>Pełne dane adresowe Wykonawcy/Wykonawców (wspólnicy spółki cywilnej, członkowie konsorcjum):</w:t>
      </w:r>
    </w:p>
    <w:p w14:paraId="1808DD7C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Nazwa (firma)/imię</w:t>
      </w:r>
      <w:r>
        <w:rPr>
          <w:rFonts w:ascii="Arial" w:hAnsi="Arial" w:cs="Arial"/>
          <w:sz w:val="24"/>
          <w:szCs w:val="24"/>
        </w:rPr>
        <w:t xml:space="preserve"> </w:t>
      </w:r>
      <w:r w:rsidRPr="00E7410C">
        <w:rPr>
          <w:rFonts w:ascii="Arial" w:hAnsi="Arial" w:cs="Arial"/>
          <w:sz w:val="24"/>
          <w:szCs w:val="24"/>
        </w:rPr>
        <w:t>nazwisko…………………………………………………….………</w:t>
      </w:r>
    </w:p>
    <w:p w14:paraId="2725AF45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Adres……………………………………………………………………………………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BC1C002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4"/>
          <w:szCs w:val="24"/>
          <w:lang w:val="pt-BR"/>
        </w:rPr>
      </w:pPr>
      <w:r w:rsidRPr="00E7410C">
        <w:rPr>
          <w:rFonts w:ascii="Arial" w:hAnsi="Arial" w:cs="Arial"/>
          <w:sz w:val="24"/>
          <w:szCs w:val="24"/>
          <w:lang w:val="pt-BR"/>
        </w:rPr>
        <w:t>Nr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E7410C">
        <w:rPr>
          <w:rFonts w:ascii="Arial" w:hAnsi="Arial" w:cs="Arial"/>
          <w:sz w:val="24"/>
          <w:szCs w:val="24"/>
          <w:lang w:val="pt-BR"/>
        </w:rPr>
        <w:t>telefonu……………………………………………………………………………</w:t>
      </w:r>
      <w:r>
        <w:rPr>
          <w:rFonts w:ascii="Arial" w:hAnsi="Arial" w:cs="Arial"/>
          <w:sz w:val="24"/>
          <w:szCs w:val="24"/>
          <w:lang w:val="pt-BR"/>
        </w:rPr>
        <w:t>.......</w:t>
      </w:r>
    </w:p>
    <w:p w14:paraId="02EFF3AF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4"/>
          <w:szCs w:val="24"/>
          <w:lang w:val="pt-BR"/>
        </w:rPr>
      </w:pPr>
      <w:r w:rsidRPr="00E7410C">
        <w:rPr>
          <w:rFonts w:ascii="Arial" w:hAnsi="Arial" w:cs="Arial"/>
          <w:sz w:val="24"/>
          <w:szCs w:val="24"/>
          <w:lang w:val="pt-BR"/>
        </w:rPr>
        <w:t>NIP/PESEL ………………….REGON  ……………………. KRS/CEIDG ………………</w:t>
      </w:r>
    </w:p>
    <w:p w14:paraId="4A6423DD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rPr>
          <w:rFonts w:ascii="Arial" w:hAnsi="Arial" w:cs="Arial"/>
          <w:sz w:val="24"/>
          <w:szCs w:val="24"/>
          <w:lang w:val="pt-BR"/>
        </w:rPr>
      </w:pPr>
      <w:r w:rsidRPr="00E7410C">
        <w:rPr>
          <w:rFonts w:ascii="Arial" w:hAnsi="Arial" w:cs="Arial"/>
          <w:sz w:val="24"/>
          <w:szCs w:val="24"/>
          <w:lang w:val="pt-BR"/>
        </w:rPr>
        <w:t>e-mail: ………………………………………………………………………………………</w:t>
      </w:r>
    </w:p>
    <w:p w14:paraId="7EC0C454" w14:textId="77777777" w:rsidR="004F2AC8" w:rsidRPr="00E7410C" w:rsidRDefault="004F2AC8" w:rsidP="004F2AC8">
      <w:pPr>
        <w:pStyle w:val="Tekstpodstawowy"/>
        <w:spacing w:line="360" w:lineRule="auto"/>
        <w:rPr>
          <w:rFonts w:ascii="Arial" w:hAnsi="Arial" w:cs="Arial"/>
          <w:bCs/>
          <w:iCs/>
          <w:szCs w:val="24"/>
        </w:rPr>
      </w:pPr>
      <w:r w:rsidRPr="00E7410C">
        <w:rPr>
          <w:rFonts w:ascii="Arial" w:hAnsi="Arial" w:cs="Arial"/>
          <w:szCs w:val="24"/>
        </w:rPr>
        <w:t>Informujemy, że jestem/jesteśmy:</w:t>
      </w:r>
    </w:p>
    <w:p w14:paraId="4438C2B3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r w:rsidRPr="00E7410C">
        <w:rPr>
          <w:rFonts w:ascii="Arial" w:hAnsi="Arial" w:cs="Arial"/>
          <w:bCs/>
          <w:iCs/>
          <w:sz w:val="24"/>
          <w:szCs w:val="24"/>
        </w:rPr>
        <w:t>mikroprzedsiębiorstwem</w:t>
      </w:r>
    </w:p>
    <w:p w14:paraId="5092345A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r w:rsidRPr="00E7410C">
        <w:rPr>
          <w:rFonts w:ascii="Arial" w:hAnsi="Arial" w:cs="Arial"/>
          <w:bCs/>
          <w:iCs/>
          <w:sz w:val="24"/>
          <w:szCs w:val="24"/>
        </w:rPr>
        <w:t>małym przedsiębiorstwem</w:t>
      </w:r>
    </w:p>
    <w:p w14:paraId="13EF4D0B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r w:rsidRPr="00E7410C">
        <w:rPr>
          <w:rFonts w:ascii="Arial" w:hAnsi="Arial" w:cs="Arial"/>
          <w:bCs/>
          <w:iCs/>
          <w:sz w:val="24"/>
          <w:szCs w:val="24"/>
        </w:rPr>
        <w:t>średnim przedsiębiorstwem</w:t>
      </w:r>
    </w:p>
    <w:p w14:paraId="5E6B6B7F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iCs/>
          <w:sz w:val="24"/>
          <w:szCs w:val="24"/>
        </w:rPr>
      </w:pPr>
      <w:r w:rsidRPr="00E7410C">
        <w:rPr>
          <w:rFonts w:ascii="Arial" w:hAnsi="Arial" w:cs="Arial"/>
          <w:bCs/>
          <w:iCs/>
          <w:sz w:val="24"/>
          <w:szCs w:val="24"/>
        </w:rPr>
        <w:t>jednoosobową działalnością gospodarczą</w:t>
      </w:r>
    </w:p>
    <w:p w14:paraId="5A07D26F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iCs/>
          <w:sz w:val="24"/>
          <w:szCs w:val="24"/>
        </w:rPr>
        <w:t>osobą fizyczną nieprowadzącą działalności gospodarczej</w:t>
      </w:r>
    </w:p>
    <w:p w14:paraId="7920CA5B" w14:textId="77777777" w:rsidR="004F2AC8" w:rsidRPr="00E7410C" w:rsidRDefault="004F2AC8" w:rsidP="004F2AC8">
      <w:pPr>
        <w:pStyle w:val="Tekstprzypisudolnego"/>
        <w:numPr>
          <w:ilvl w:val="0"/>
          <w:numId w:val="3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inny rodzaj</w:t>
      </w:r>
      <w:r w:rsidRPr="00E7410C">
        <w:rPr>
          <w:rStyle w:val="Znakiprzypiswdolnych"/>
          <w:rFonts w:ascii="Arial" w:hAnsi="Arial" w:cs="Arial"/>
          <w:bCs/>
          <w:iCs/>
          <w:sz w:val="24"/>
          <w:szCs w:val="24"/>
        </w:rPr>
        <w:footnoteReference w:id="1"/>
      </w:r>
    </w:p>
    <w:p w14:paraId="7A0003AF" w14:textId="77777777" w:rsidR="004F2AC8" w:rsidRPr="00E7410C" w:rsidRDefault="004F2AC8" w:rsidP="004F2AC8">
      <w:pPr>
        <w:pStyle w:val="Tekstprzypisudolnego"/>
        <w:spacing w:line="360" w:lineRule="auto"/>
        <w:ind w:left="785"/>
        <w:rPr>
          <w:rFonts w:ascii="Arial" w:hAnsi="Arial" w:cs="Arial"/>
          <w:bCs/>
          <w:iCs/>
          <w:sz w:val="24"/>
          <w:szCs w:val="24"/>
        </w:rPr>
      </w:pPr>
    </w:p>
    <w:p w14:paraId="6D9A4FE0" w14:textId="77777777" w:rsidR="004F2AC8" w:rsidRPr="00E7410C" w:rsidRDefault="004F2AC8" w:rsidP="004F2AC8">
      <w:pPr>
        <w:spacing w:after="120" w:line="360" w:lineRule="auto"/>
        <w:jc w:val="both"/>
        <w:rPr>
          <w:rFonts w:ascii="Arial" w:hAnsi="Arial" w:cs="Arial"/>
        </w:rPr>
      </w:pPr>
      <w:r w:rsidRPr="00E7410C">
        <w:rPr>
          <w:rFonts w:ascii="Arial" w:hAnsi="Arial" w:cs="Arial"/>
          <w:i/>
          <w:u w:val="single"/>
          <w:lang w:eastAsia="ar-SA"/>
        </w:rPr>
        <w:t xml:space="preserve">W przypadku Wykonawców wspólnie ubiegających się zamówienie należy uwzględnić kategorię przedsiębiorstwa lidera konsorcjum. </w:t>
      </w:r>
      <w:r w:rsidRPr="00E7410C">
        <w:rPr>
          <w:rFonts w:ascii="Arial" w:hAnsi="Arial" w:cs="Arial"/>
          <w:i/>
          <w:lang w:eastAsia="ar-SA"/>
        </w:rPr>
        <w:t xml:space="preserve"> </w:t>
      </w:r>
    </w:p>
    <w:p w14:paraId="53F73597" w14:textId="77777777" w:rsidR="004F2AC8" w:rsidRPr="00E7410C" w:rsidRDefault="004F2AC8" w:rsidP="004F2AC8">
      <w:pPr>
        <w:pStyle w:val="Zwykytekst1"/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9EDE4BE" w14:textId="77777777" w:rsidR="004F2AC8" w:rsidRDefault="004F2AC8" w:rsidP="004F2AC8">
      <w:pPr>
        <w:pStyle w:val="western"/>
        <w:spacing w:after="0" w:line="360" w:lineRule="auto"/>
        <w:rPr>
          <w:rFonts w:ascii="Arial" w:hAnsi="Arial" w:cs="Arial"/>
        </w:rPr>
      </w:pPr>
    </w:p>
    <w:p w14:paraId="2558AFE4" w14:textId="5C18AE91" w:rsidR="004F2AC8" w:rsidRDefault="004F2AC8" w:rsidP="004F2AC8">
      <w:pPr>
        <w:pStyle w:val="western"/>
        <w:spacing w:after="0" w:line="360" w:lineRule="auto"/>
        <w:rPr>
          <w:rFonts w:ascii="Arial" w:hAnsi="Arial" w:cs="Arial"/>
          <w:bCs/>
        </w:rPr>
      </w:pPr>
      <w:r w:rsidRPr="00E7410C">
        <w:rPr>
          <w:rFonts w:ascii="Arial" w:hAnsi="Arial" w:cs="Arial"/>
        </w:rPr>
        <w:t>Nawiązując do Zapytania Ofertowego do zamówienia</w:t>
      </w:r>
      <w:r w:rsidRPr="00E7410C">
        <w:rPr>
          <w:rFonts w:ascii="Arial" w:hAnsi="Arial" w:cs="Arial"/>
          <w:bCs/>
        </w:rPr>
        <w:t xml:space="preserve"> pn</w:t>
      </w:r>
      <w:r>
        <w:rPr>
          <w:rFonts w:ascii="Arial" w:hAnsi="Arial" w:cs="Arial"/>
          <w:bCs/>
        </w:rPr>
        <w:t>.:</w:t>
      </w:r>
      <w:r w:rsidRPr="004F2AC8">
        <w:rPr>
          <w:rFonts w:ascii="Arial" w:hAnsi="Arial" w:cs="Arial"/>
          <w:b/>
        </w:rPr>
        <w:t xml:space="preserve"> </w:t>
      </w:r>
      <w:r w:rsidRPr="00CE2C0E">
        <w:rPr>
          <w:rFonts w:ascii="Arial" w:hAnsi="Arial" w:cs="Arial"/>
          <w:b/>
        </w:rPr>
        <w:t xml:space="preserve">, </w:t>
      </w:r>
      <w:r w:rsidRPr="00CE2C0E">
        <w:rPr>
          <w:rFonts w:ascii="Arial" w:hAnsi="Arial" w:cs="Arial"/>
          <w:b/>
          <w:bCs/>
        </w:rPr>
        <w:t>Organizacja wiz</w:t>
      </w:r>
      <w:r>
        <w:rPr>
          <w:rFonts w:ascii="Arial" w:hAnsi="Arial" w:cs="Arial"/>
          <w:b/>
          <w:bCs/>
        </w:rPr>
        <w:t>yty</w:t>
      </w:r>
      <w:r w:rsidRPr="00CE2C0E">
        <w:rPr>
          <w:rFonts w:ascii="Arial" w:hAnsi="Arial" w:cs="Arial"/>
          <w:b/>
          <w:bCs/>
        </w:rPr>
        <w:t xml:space="preserve"> studyjn</w:t>
      </w:r>
      <w:r>
        <w:rPr>
          <w:rFonts w:ascii="Arial" w:hAnsi="Arial" w:cs="Arial"/>
          <w:b/>
          <w:bCs/>
        </w:rPr>
        <w:t>ej</w:t>
      </w:r>
      <w:r w:rsidRPr="00CE2C0E">
        <w:rPr>
          <w:rFonts w:ascii="Arial" w:hAnsi="Arial" w:cs="Arial"/>
          <w:b/>
          <w:bCs/>
        </w:rPr>
        <w:t xml:space="preserve"> dla uczniów </w:t>
      </w:r>
      <w:r>
        <w:rPr>
          <w:rFonts w:ascii="Arial" w:hAnsi="Arial" w:cs="Arial"/>
          <w:b/>
          <w:bCs/>
        </w:rPr>
        <w:t xml:space="preserve">i nauczycieli </w:t>
      </w:r>
      <w:r w:rsidRPr="00CE2C0E">
        <w:rPr>
          <w:rFonts w:ascii="Arial" w:eastAsia="Calibri" w:hAnsi="Arial" w:cs="Arial"/>
          <w:b/>
          <w:bCs/>
        </w:rPr>
        <w:t>gdyński</w:t>
      </w:r>
      <w:r>
        <w:rPr>
          <w:rFonts w:ascii="Arial" w:eastAsia="Calibri" w:hAnsi="Arial" w:cs="Arial"/>
          <w:b/>
          <w:bCs/>
        </w:rPr>
        <w:t xml:space="preserve">ej placówki </w:t>
      </w:r>
      <w:r w:rsidRPr="00CE2C0E">
        <w:rPr>
          <w:rFonts w:ascii="Arial" w:eastAsia="Calibri" w:hAnsi="Arial" w:cs="Arial"/>
          <w:b/>
          <w:bCs/>
        </w:rPr>
        <w:t xml:space="preserve"> : Centrum Kształcenia Zawodowego i Ustawicznego nr 1 w Gdyni</w:t>
      </w:r>
      <w:r w:rsidRPr="00CE2C0E">
        <w:rPr>
          <w:rFonts w:ascii="Arial" w:hAnsi="Arial" w:cs="Arial"/>
          <w:b/>
          <w:bCs/>
        </w:rPr>
        <w:t xml:space="preserve"> ramach realizacji projektu, pn.: „Rozwój szkolnictwa zawodowego w Gdyni – etap II” współfinansowanego ze środków Europejskiego Funduszu Społecznego Plus (EFS+) w ramach programu Fundusze Europejskie dla Pomorza 2021 – 2027.</w:t>
      </w:r>
    </w:p>
    <w:p w14:paraId="3806CED1" w14:textId="782B0481" w:rsidR="004F2AC8" w:rsidRPr="00E7410C" w:rsidRDefault="004F2AC8" w:rsidP="004F2AC8">
      <w:pPr>
        <w:pStyle w:val="western"/>
        <w:spacing w:after="0" w:line="360" w:lineRule="auto"/>
        <w:rPr>
          <w:rFonts w:ascii="Arial" w:hAnsi="Arial" w:cs="Arial"/>
          <w:b/>
          <w:lang w:eastAsia="ar-SA"/>
        </w:rPr>
      </w:pPr>
      <w:r w:rsidRPr="00E7410C">
        <w:rPr>
          <w:rFonts w:ascii="Arial" w:hAnsi="Arial" w:cs="Arial"/>
          <w:b/>
          <w:lang w:eastAsia="ar-SA"/>
        </w:rPr>
        <w:t>OFERUJĘ/MY</w:t>
      </w:r>
      <w:r w:rsidRPr="00E7410C">
        <w:rPr>
          <w:rFonts w:ascii="Arial" w:hAnsi="Arial" w:cs="Arial"/>
          <w:lang w:eastAsia="ar-SA"/>
        </w:rPr>
        <w:t xml:space="preserve"> zrealizowanie przedmiotu zamówienia,</w:t>
      </w:r>
    </w:p>
    <w:p w14:paraId="7838F3D3" w14:textId="77777777" w:rsidR="004F2AC8" w:rsidRPr="00E7410C" w:rsidRDefault="004F2AC8" w:rsidP="004F2AC8">
      <w:pPr>
        <w:tabs>
          <w:tab w:val="left" w:pos="284"/>
        </w:tabs>
        <w:spacing w:before="120" w:line="360" w:lineRule="auto"/>
        <w:jc w:val="both"/>
        <w:rPr>
          <w:rFonts w:ascii="Arial" w:hAnsi="Arial" w:cs="Arial"/>
          <w:b/>
          <w:lang w:eastAsia="ar-SA"/>
        </w:rPr>
      </w:pPr>
      <w:r w:rsidRPr="00E7410C">
        <w:rPr>
          <w:rFonts w:ascii="Arial" w:hAnsi="Arial" w:cs="Arial"/>
          <w:b/>
          <w:lang w:eastAsia="ar-SA"/>
        </w:rPr>
        <w:tab/>
        <w:t xml:space="preserve"> za cenę netto:  ............................... zł, </w:t>
      </w:r>
    </w:p>
    <w:p w14:paraId="3BEEE5EE" w14:textId="77777777" w:rsidR="004F2AC8" w:rsidRPr="00E7410C" w:rsidRDefault="004F2AC8" w:rsidP="004F2AC8">
      <w:pPr>
        <w:tabs>
          <w:tab w:val="left" w:pos="284"/>
        </w:tabs>
        <w:spacing w:before="120" w:line="360" w:lineRule="auto"/>
        <w:jc w:val="both"/>
        <w:rPr>
          <w:rFonts w:ascii="Arial" w:hAnsi="Arial" w:cs="Arial"/>
          <w:b/>
          <w:lang w:eastAsia="ar-SA"/>
        </w:rPr>
      </w:pPr>
      <w:r w:rsidRPr="00E7410C">
        <w:rPr>
          <w:rFonts w:ascii="Arial" w:hAnsi="Arial" w:cs="Arial"/>
          <w:b/>
          <w:lang w:eastAsia="ar-SA"/>
        </w:rPr>
        <w:tab/>
        <w:t>stawka podatku VAT……………...…%</w:t>
      </w:r>
    </w:p>
    <w:p w14:paraId="56F7B41A" w14:textId="77777777" w:rsidR="004F2AC8" w:rsidRPr="00E7410C" w:rsidRDefault="004F2AC8" w:rsidP="004F2AC8">
      <w:pPr>
        <w:tabs>
          <w:tab w:val="left" w:pos="284"/>
        </w:tabs>
        <w:spacing w:before="120" w:line="360" w:lineRule="auto"/>
        <w:jc w:val="both"/>
        <w:rPr>
          <w:rFonts w:ascii="Arial" w:hAnsi="Arial" w:cs="Arial"/>
          <w:lang w:eastAsia="ar-SA"/>
        </w:rPr>
      </w:pPr>
      <w:r w:rsidRPr="00E7410C">
        <w:rPr>
          <w:rFonts w:ascii="Arial" w:hAnsi="Arial" w:cs="Arial"/>
          <w:b/>
          <w:lang w:eastAsia="ar-SA"/>
        </w:rPr>
        <w:tab/>
        <w:t>brutto: …………………………….….. zł,</w:t>
      </w:r>
    </w:p>
    <w:p w14:paraId="77C51EB6" w14:textId="77777777" w:rsidR="004F2AC8" w:rsidRPr="00E7410C" w:rsidRDefault="004F2AC8" w:rsidP="004F2AC8">
      <w:pPr>
        <w:tabs>
          <w:tab w:val="left" w:pos="360"/>
        </w:tabs>
        <w:spacing w:before="120" w:line="360" w:lineRule="auto"/>
        <w:ind w:left="283"/>
        <w:jc w:val="both"/>
        <w:rPr>
          <w:rFonts w:ascii="Arial" w:hAnsi="Arial" w:cs="Arial"/>
          <w:b/>
          <w:lang w:eastAsia="ar-SA"/>
        </w:rPr>
      </w:pPr>
      <w:r w:rsidRPr="00E7410C">
        <w:rPr>
          <w:rFonts w:ascii="Arial" w:hAnsi="Arial" w:cs="Arial"/>
          <w:lang w:eastAsia="ar-SA"/>
        </w:rPr>
        <w:t xml:space="preserve">słownie:  …….…………………………………………………………………………zł. </w:t>
      </w:r>
    </w:p>
    <w:p w14:paraId="60382114" w14:textId="77777777" w:rsidR="004F2AC8" w:rsidRDefault="004F2AC8" w:rsidP="004F2AC8">
      <w:pPr>
        <w:spacing w:before="120" w:after="120" w:line="360" w:lineRule="auto"/>
        <w:ind w:left="357"/>
        <w:jc w:val="both"/>
        <w:rPr>
          <w:rFonts w:ascii="Arial" w:hAnsi="Arial" w:cs="Arial"/>
          <w:b/>
          <w:lang w:eastAsia="ar-SA"/>
        </w:rPr>
      </w:pPr>
      <w:r w:rsidRPr="00E7410C">
        <w:rPr>
          <w:rFonts w:ascii="Arial" w:hAnsi="Arial" w:cs="Arial"/>
          <w:b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F14F9F1" w14:textId="77777777" w:rsidR="004F2AC8" w:rsidRPr="00E7410C" w:rsidRDefault="004F2AC8" w:rsidP="004F2AC8">
      <w:pPr>
        <w:tabs>
          <w:tab w:val="left" w:pos="360"/>
        </w:tabs>
        <w:spacing w:before="120" w:line="360" w:lineRule="auto"/>
        <w:jc w:val="both"/>
        <w:rPr>
          <w:rFonts w:ascii="Arial" w:hAnsi="Arial" w:cs="Arial"/>
        </w:rPr>
      </w:pPr>
    </w:p>
    <w:p w14:paraId="52C57083" w14:textId="77777777" w:rsidR="004F2AC8" w:rsidRPr="00E7410C" w:rsidRDefault="004F2AC8" w:rsidP="004F2AC8">
      <w:pPr>
        <w:tabs>
          <w:tab w:val="left" w:pos="-567"/>
          <w:tab w:val="left" w:pos="360"/>
        </w:tabs>
        <w:spacing w:after="120" w:line="360" w:lineRule="auto"/>
        <w:jc w:val="both"/>
        <w:rPr>
          <w:rFonts w:ascii="Arial" w:hAnsi="Arial" w:cs="Arial"/>
          <w:b/>
          <w:bCs/>
        </w:rPr>
      </w:pPr>
      <w:r w:rsidRPr="00E7410C">
        <w:rPr>
          <w:rStyle w:val="FontStyle48"/>
          <w:b/>
          <w:bCs/>
          <w:sz w:val="24"/>
        </w:rPr>
        <w:t>2.</w:t>
      </w:r>
      <w:r w:rsidRPr="00E7410C">
        <w:rPr>
          <w:rFonts w:ascii="Arial" w:hAnsi="Arial" w:cs="Arial"/>
          <w:b/>
          <w:bCs/>
        </w:rPr>
        <w:t xml:space="preserve"> </w:t>
      </w:r>
      <w:r w:rsidRPr="00E7410C">
        <w:rPr>
          <w:rFonts w:ascii="Arial" w:hAnsi="Arial" w:cs="Arial"/>
          <w:b/>
          <w:bCs/>
        </w:rPr>
        <w:tab/>
        <w:t>OŚWIADCZAM/MY</w:t>
      </w:r>
      <w:r w:rsidRPr="00E7410C">
        <w:rPr>
          <w:rStyle w:val="FontStyle48"/>
          <w:b/>
          <w:bCs/>
          <w:sz w:val="24"/>
        </w:rPr>
        <w:t xml:space="preserve"> </w:t>
      </w:r>
      <w:r w:rsidRPr="00E7410C">
        <w:rPr>
          <w:rStyle w:val="FontStyle48"/>
          <w:bCs/>
          <w:sz w:val="24"/>
        </w:rPr>
        <w:t xml:space="preserve">że wykonamy zamówienie w terminie określonym w Zapytaniu Ofertowym. </w:t>
      </w:r>
    </w:p>
    <w:p w14:paraId="7B7A22E2" w14:textId="77777777" w:rsidR="004F2AC8" w:rsidRPr="00E7410C" w:rsidRDefault="004F2AC8" w:rsidP="004F2AC8">
      <w:pPr>
        <w:pStyle w:val="Tekstpodstawowywcity21"/>
        <w:tabs>
          <w:tab w:val="left" w:pos="0"/>
          <w:tab w:val="left" w:pos="360"/>
        </w:tabs>
        <w:spacing w:before="120" w:after="0" w:line="360" w:lineRule="auto"/>
        <w:ind w:hanging="290"/>
        <w:rPr>
          <w:rFonts w:ascii="Arial" w:hAnsi="Arial" w:cs="Arial"/>
          <w:b/>
          <w:bCs/>
        </w:rPr>
      </w:pPr>
      <w:r w:rsidRPr="00E7410C">
        <w:rPr>
          <w:rFonts w:ascii="Arial" w:hAnsi="Arial" w:cs="Arial"/>
          <w:b/>
          <w:bCs/>
        </w:rPr>
        <w:t>3.</w:t>
      </w:r>
      <w:r w:rsidRPr="00E7410C">
        <w:rPr>
          <w:rFonts w:ascii="Arial" w:hAnsi="Arial" w:cs="Arial"/>
          <w:b/>
          <w:bCs/>
        </w:rPr>
        <w:tab/>
      </w:r>
      <w:r w:rsidRPr="00E7410C">
        <w:rPr>
          <w:rFonts w:ascii="Arial" w:hAnsi="Arial" w:cs="Arial"/>
        </w:rPr>
        <w:t xml:space="preserve"> </w:t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  <w:b/>
          <w:lang w:eastAsia="ar-SA"/>
        </w:rPr>
        <w:t>JESTEM/JESTEŚMY</w:t>
      </w:r>
      <w:r w:rsidRPr="00E7410C">
        <w:rPr>
          <w:rFonts w:ascii="Arial" w:hAnsi="Arial" w:cs="Arial"/>
          <w:lang w:eastAsia="ar-SA"/>
        </w:rPr>
        <w:t xml:space="preserve"> związani ofertą przez okres wskazany w</w:t>
      </w:r>
      <w:r w:rsidRPr="00E7410C">
        <w:rPr>
          <w:rStyle w:val="FontStyle48"/>
          <w:bCs/>
          <w:sz w:val="24"/>
        </w:rPr>
        <w:t xml:space="preserve"> Zapytaniu Ofertowym</w:t>
      </w:r>
      <w:r w:rsidRPr="00E7410C">
        <w:rPr>
          <w:rFonts w:ascii="Arial" w:hAnsi="Arial" w:cs="Arial"/>
          <w:lang w:eastAsia="ar-SA"/>
        </w:rPr>
        <w:t>.</w:t>
      </w:r>
    </w:p>
    <w:p w14:paraId="17993B61" w14:textId="77777777" w:rsidR="004F2AC8" w:rsidRPr="00E7410C" w:rsidRDefault="004F2AC8" w:rsidP="004F2AC8">
      <w:pPr>
        <w:pStyle w:val="Akapitzlist1"/>
        <w:widowControl w:val="0"/>
        <w:tabs>
          <w:tab w:val="left" w:pos="360"/>
          <w:tab w:val="left" w:pos="822"/>
        </w:tabs>
        <w:autoSpaceDE w:val="0"/>
        <w:spacing w:after="0" w:line="360" w:lineRule="auto"/>
        <w:ind w:left="0" w:right="249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b/>
          <w:bCs/>
          <w:sz w:val="24"/>
          <w:szCs w:val="24"/>
        </w:rPr>
        <w:t xml:space="preserve">4. </w:t>
      </w:r>
      <w:r w:rsidRPr="00E7410C">
        <w:rPr>
          <w:rFonts w:ascii="Arial" w:hAnsi="Arial" w:cs="Arial"/>
          <w:b/>
          <w:bCs/>
          <w:sz w:val="24"/>
          <w:szCs w:val="24"/>
        </w:rPr>
        <w:tab/>
      </w:r>
      <w:r w:rsidRPr="00E7410C">
        <w:rPr>
          <w:rFonts w:ascii="Arial" w:hAnsi="Arial" w:cs="Arial"/>
          <w:b/>
          <w:sz w:val="24"/>
          <w:szCs w:val="24"/>
        </w:rPr>
        <w:t xml:space="preserve">OŚWIADCZAM/MY, </w:t>
      </w:r>
      <w:r w:rsidRPr="00E7410C">
        <w:rPr>
          <w:rFonts w:ascii="Arial" w:hAnsi="Arial" w:cs="Arial"/>
          <w:sz w:val="24"/>
          <w:szCs w:val="24"/>
        </w:rPr>
        <w:t>że:</w:t>
      </w:r>
    </w:p>
    <w:p w14:paraId="6C87B4B4" w14:textId="77777777" w:rsidR="004F2AC8" w:rsidRPr="00E7410C" w:rsidRDefault="004F2AC8" w:rsidP="004F2AC8">
      <w:pPr>
        <w:pStyle w:val="Akapitzlist1"/>
        <w:widowControl w:val="0"/>
        <w:numPr>
          <w:ilvl w:val="0"/>
          <w:numId w:val="4"/>
        </w:numPr>
        <w:tabs>
          <w:tab w:val="left" w:pos="822"/>
        </w:tabs>
        <w:autoSpaceDE w:val="0"/>
        <w:spacing w:after="0" w:line="360" w:lineRule="auto"/>
        <w:ind w:right="249"/>
        <w:contextualSpacing w:val="0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 xml:space="preserve">zapoznaliśmy się z </w:t>
      </w:r>
      <w:r w:rsidRPr="00E7410C">
        <w:rPr>
          <w:rStyle w:val="FontStyle48"/>
          <w:bCs/>
          <w:sz w:val="24"/>
          <w:szCs w:val="24"/>
        </w:rPr>
        <w:t>Zapytaniem Ofertowym</w:t>
      </w:r>
      <w:r w:rsidRPr="00E7410C">
        <w:rPr>
          <w:rFonts w:ascii="Arial" w:hAnsi="Arial" w:cs="Arial"/>
          <w:sz w:val="24"/>
          <w:szCs w:val="24"/>
        </w:rPr>
        <w:t xml:space="preserve"> oraz, że nie wnosimy do niego zastrzeżeń,</w:t>
      </w:r>
    </w:p>
    <w:p w14:paraId="2D2C4DA2" w14:textId="77777777" w:rsidR="004F2AC8" w:rsidRPr="00E7410C" w:rsidRDefault="004F2AC8" w:rsidP="004F2AC8">
      <w:pPr>
        <w:pStyle w:val="Akapitzlist1"/>
        <w:widowControl w:val="0"/>
        <w:numPr>
          <w:ilvl w:val="0"/>
          <w:numId w:val="4"/>
        </w:numPr>
        <w:tabs>
          <w:tab w:val="left" w:pos="822"/>
        </w:tabs>
        <w:autoSpaceDE w:val="0"/>
        <w:spacing w:after="0" w:line="360" w:lineRule="auto"/>
        <w:ind w:right="24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uzyskaliśmy konieczne informacje niezbędne do właściwego wykonania zamówienia,</w:t>
      </w:r>
    </w:p>
    <w:p w14:paraId="17AB1D97" w14:textId="77777777" w:rsidR="004F2AC8" w:rsidRPr="00E7410C" w:rsidRDefault="004F2AC8" w:rsidP="004F2AC8">
      <w:pPr>
        <w:pStyle w:val="Akapitzlist1"/>
        <w:widowControl w:val="0"/>
        <w:numPr>
          <w:ilvl w:val="0"/>
          <w:numId w:val="4"/>
        </w:numPr>
        <w:tabs>
          <w:tab w:val="left" w:pos="822"/>
        </w:tabs>
        <w:autoSpaceDE w:val="0"/>
        <w:spacing w:after="0" w:line="360" w:lineRule="auto"/>
        <w:ind w:right="249"/>
        <w:contextualSpacing w:val="0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bCs/>
          <w:sz w:val="24"/>
          <w:szCs w:val="24"/>
        </w:rPr>
        <w:t xml:space="preserve">przedmiot zamówienia zrealizujemy na zasadach określonych w </w:t>
      </w:r>
      <w:r w:rsidRPr="00E7410C">
        <w:rPr>
          <w:rStyle w:val="FontStyle48"/>
          <w:bCs/>
          <w:sz w:val="24"/>
          <w:szCs w:val="24"/>
        </w:rPr>
        <w:t>Zapytaniu Ofertowym</w:t>
      </w:r>
      <w:r w:rsidRPr="00E7410C">
        <w:rPr>
          <w:rFonts w:ascii="Arial" w:hAnsi="Arial" w:cs="Arial"/>
          <w:bCs/>
          <w:sz w:val="24"/>
          <w:szCs w:val="24"/>
        </w:rPr>
        <w:t>,</w:t>
      </w:r>
    </w:p>
    <w:p w14:paraId="1A9AE640" w14:textId="77777777" w:rsidR="004F2AC8" w:rsidRPr="00E7410C" w:rsidRDefault="004F2AC8" w:rsidP="004F2AC8">
      <w:pPr>
        <w:pStyle w:val="Akapitzlist1"/>
        <w:widowControl w:val="0"/>
        <w:numPr>
          <w:ilvl w:val="0"/>
          <w:numId w:val="4"/>
        </w:numPr>
        <w:tabs>
          <w:tab w:val="left" w:pos="822"/>
        </w:tabs>
        <w:autoSpaceDE w:val="0"/>
        <w:spacing w:after="0" w:line="360" w:lineRule="auto"/>
        <w:ind w:right="249"/>
        <w:contextualSpacing w:val="0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akceptujemy Projektowane postanowienia umowy i zobowiązujemy się do podpisania umowy, w miejscu i terminie wskazanym przez Zamawiającego,</w:t>
      </w:r>
    </w:p>
    <w:p w14:paraId="437FE829" w14:textId="77777777" w:rsidR="004F2AC8" w:rsidRPr="00E7410C" w:rsidRDefault="004F2AC8" w:rsidP="004F2AC8">
      <w:pPr>
        <w:pStyle w:val="Akapitzlist1"/>
        <w:widowControl w:val="0"/>
        <w:numPr>
          <w:ilvl w:val="0"/>
          <w:numId w:val="4"/>
        </w:numPr>
        <w:tabs>
          <w:tab w:val="left" w:pos="822"/>
        </w:tabs>
        <w:autoSpaceDE w:val="0"/>
        <w:spacing w:after="0" w:line="360" w:lineRule="auto"/>
        <w:ind w:right="249"/>
        <w:contextualSpacing w:val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7410C">
        <w:rPr>
          <w:rFonts w:ascii="Arial" w:hAnsi="Arial" w:cs="Arial"/>
          <w:sz w:val="24"/>
          <w:szCs w:val="24"/>
        </w:rPr>
        <w:lastRenderedPageBreak/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 w14:paraId="1CFA4E9A" w14:textId="77777777" w:rsidR="004F2AC8" w:rsidRPr="00E7410C" w:rsidRDefault="004F2AC8" w:rsidP="004F2AC8">
      <w:pPr>
        <w:tabs>
          <w:tab w:val="left" w:pos="-567"/>
        </w:tabs>
        <w:spacing w:before="120" w:after="120" w:line="360" w:lineRule="auto"/>
        <w:ind w:left="360" w:hanging="360"/>
        <w:jc w:val="both"/>
        <w:rPr>
          <w:rFonts w:ascii="Arial" w:hAnsi="Arial" w:cs="Arial"/>
          <w:b/>
        </w:rPr>
      </w:pPr>
      <w:r w:rsidRPr="00E7410C">
        <w:rPr>
          <w:rFonts w:ascii="Arial" w:hAnsi="Arial" w:cs="Arial"/>
          <w:b/>
          <w:lang w:eastAsia="ar-SA"/>
        </w:rPr>
        <w:t>5. OŚWIADCZAMY</w:t>
      </w:r>
      <w:r w:rsidRPr="00E7410C">
        <w:rPr>
          <w:rFonts w:ascii="Arial" w:hAnsi="Arial" w:cs="Arial"/>
          <w:lang w:eastAsia="ar-SA"/>
        </w:rPr>
        <w:t>, że wypełniliśmy obowiązki informacyjne przewidziane w art. 13 lub art. 14 RODO</w:t>
      </w:r>
      <w:r w:rsidRPr="00E7410C">
        <w:rPr>
          <w:rStyle w:val="footnotereference1"/>
          <w:rFonts w:ascii="Arial" w:hAnsi="Arial" w:cs="Arial"/>
          <w:lang w:eastAsia="ar-SA"/>
        </w:rPr>
        <w:footnoteReference w:id="2"/>
      </w:r>
      <w:r w:rsidRPr="00E7410C">
        <w:rPr>
          <w:rFonts w:ascii="Arial" w:hAnsi="Arial" w:cs="Arial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E7410C">
        <w:rPr>
          <w:rFonts w:ascii="Arial" w:hAnsi="Arial" w:cs="Arial"/>
        </w:rPr>
        <w:t xml:space="preserve"> </w:t>
      </w:r>
      <w:r w:rsidRPr="00E7410C">
        <w:rPr>
          <w:rFonts w:ascii="Arial" w:hAnsi="Arial" w:cs="Arial"/>
          <w:lang w:eastAsia="ar-SA"/>
        </w:rPr>
        <w:t>oraz zobowiązujemy się do wypełnienia go niezwłocznie w przypadku zmiany lub rozszerzenia liczby osób, o których mowa powyżej</w:t>
      </w:r>
      <w:r w:rsidRPr="00E7410C">
        <w:rPr>
          <w:rStyle w:val="footnotereference1"/>
          <w:rFonts w:ascii="Arial" w:hAnsi="Arial" w:cs="Arial"/>
          <w:lang w:eastAsia="ar-SA"/>
        </w:rPr>
        <w:footnoteReference w:id="3"/>
      </w:r>
      <w:r w:rsidRPr="00E7410C">
        <w:rPr>
          <w:rFonts w:ascii="Arial" w:hAnsi="Arial" w:cs="Arial"/>
          <w:lang w:eastAsia="ar-SA"/>
        </w:rPr>
        <w:t>.</w:t>
      </w:r>
    </w:p>
    <w:p w14:paraId="49A63E64" w14:textId="77777777" w:rsidR="004F2AC8" w:rsidRPr="00E7410C" w:rsidRDefault="004F2AC8" w:rsidP="004F2AC8">
      <w:pPr>
        <w:pStyle w:val="Akapitzlist1"/>
        <w:widowControl w:val="0"/>
        <w:tabs>
          <w:tab w:val="left" w:pos="360"/>
          <w:tab w:val="left" w:pos="822"/>
        </w:tabs>
        <w:autoSpaceDE w:val="0"/>
        <w:spacing w:after="0" w:line="360" w:lineRule="auto"/>
        <w:ind w:left="360" w:right="-108" w:hanging="360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b/>
          <w:sz w:val="24"/>
          <w:szCs w:val="24"/>
        </w:rPr>
        <w:t>6.</w:t>
      </w:r>
      <w:r w:rsidRPr="00E7410C">
        <w:rPr>
          <w:rFonts w:ascii="Arial" w:hAnsi="Arial" w:cs="Arial"/>
          <w:b/>
          <w:sz w:val="24"/>
          <w:szCs w:val="24"/>
        </w:rPr>
        <w:tab/>
        <w:t>OŚWIADCZAMY</w:t>
      </w:r>
      <w:r w:rsidRPr="00E7410C">
        <w:rPr>
          <w:rFonts w:ascii="Arial" w:hAnsi="Arial" w:cs="Arial"/>
          <w:sz w:val="24"/>
          <w:szCs w:val="24"/>
        </w:rPr>
        <w:t xml:space="preserve">, iż wraz z ofertą, </w:t>
      </w:r>
      <w:r w:rsidRPr="00E7410C">
        <w:rPr>
          <w:rFonts w:ascii="Arial" w:hAnsi="Arial" w:cs="Arial"/>
          <w:b/>
          <w:bCs/>
          <w:sz w:val="24"/>
          <w:szCs w:val="24"/>
        </w:rPr>
        <w:t>w odrębnym pliku pn. ……………………………………</w:t>
      </w:r>
      <w:r w:rsidRPr="00E7410C">
        <w:rPr>
          <w:rFonts w:ascii="Arial" w:hAnsi="Arial" w:cs="Arial"/>
          <w:sz w:val="24"/>
          <w:szCs w:val="24"/>
        </w:rPr>
        <w:t xml:space="preserve">, składamy informacje i  dokumenty,  stanowiące tajemnicę przedsiębiorstwa w rozumieniu przepisów o zwalczaniu nieuczciwej konkurencji, co wykazaliśmy w załączniku nr ………….. do Oferty i zastrzegamy, </w:t>
      </w:r>
      <w:r w:rsidRPr="00E7410C">
        <w:rPr>
          <w:rFonts w:ascii="Arial" w:hAnsi="Arial" w:cs="Arial"/>
          <w:spacing w:val="3"/>
          <w:sz w:val="24"/>
          <w:szCs w:val="24"/>
        </w:rPr>
        <w:t xml:space="preserve">że </w:t>
      </w:r>
      <w:r w:rsidRPr="00E7410C">
        <w:rPr>
          <w:rFonts w:ascii="Arial" w:hAnsi="Arial" w:cs="Arial"/>
          <w:sz w:val="24"/>
          <w:szCs w:val="24"/>
        </w:rPr>
        <w:t>nie mogą być one</w:t>
      </w:r>
      <w:r w:rsidRPr="00E7410C">
        <w:rPr>
          <w:rFonts w:ascii="Arial" w:hAnsi="Arial" w:cs="Arial"/>
          <w:spacing w:val="-3"/>
          <w:sz w:val="24"/>
          <w:szCs w:val="24"/>
        </w:rPr>
        <w:t xml:space="preserve"> </w:t>
      </w:r>
      <w:r w:rsidRPr="00E7410C">
        <w:rPr>
          <w:rFonts w:ascii="Arial" w:hAnsi="Arial" w:cs="Arial"/>
          <w:sz w:val="24"/>
          <w:szCs w:val="24"/>
        </w:rPr>
        <w:t>udostępniane. **</w:t>
      </w:r>
    </w:p>
    <w:p w14:paraId="09B45102" w14:textId="77777777" w:rsidR="004F2AC8" w:rsidRPr="00E7410C" w:rsidRDefault="004F2AC8" w:rsidP="004F2AC8">
      <w:pPr>
        <w:pStyle w:val="Akapitzlist1"/>
        <w:tabs>
          <w:tab w:val="left" w:pos="822"/>
        </w:tabs>
        <w:spacing w:line="360" w:lineRule="auto"/>
        <w:ind w:left="567" w:right="249"/>
        <w:rPr>
          <w:rFonts w:ascii="Arial" w:hAnsi="Arial" w:cs="Arial"/>
          <w:b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 xml:space="preserve">** Niepotrzebne skreślić </w:t>
      </w:r>
    </w:p>
    <w:p w14:paraId="6594628F" w14:textId="77777777" w:rsidR="004F2AC8" w:rsidRPr="00206F3D" w:rsidRDefault="004F2AC8" w:rsidP="004F2AC8">
      <w:pPr>
        <w:pStyle w:val="Akapitzlist1"/>
        <w:tabs>
          <w:tab w:val="left" w:pos="822"/>
        </w:tabs>
        <w:spacing w:line="360" w:lineRule="auto"/>
        <w:ind w:left="0" w:right="249"/>
        <w:rPr>
          <w:rFonts w:ascii="Arial" w:eastAsia="Arial" w:hAnsi="Arial" w:cs="Arial"/>
          <w:sz w:val="24"/>
          <w:szCs w:val="24"/>
        </w:rPr>
      </w:pPr>
      <w:r w:rsidRPr="00E7410C">
        <w:rPr>
          <w:rFonts w:ascii="Arial" w:hAnsi="Arial" w:cs="Arial"/>
          <w:b/>
          <w:sz w:val="24"/>
          <w:szCs w:val="24"/>
        </w:rPr>
        <w:t>7. OŚWIADCZAMY</w:t>
      </w:r>
      <w:r w:rsidRPr="00E7410C">
        <w:rPr>
          <w:rFonts w:ascii="Arial" w:hAnsi="Arial" w:cs="Arial"/>
          <w:sz w:val="24"/>
          <w:szCs w:val="24"/>
        </w:rPr>
        <w:t xml:space="preserve"> że nie podlegam wykluczeniu z postępowania na podstawie art. 7  ust. ustawy     z  dnia 13 kwietnia 2022 r. o szczególnych rozwiązaniach w zakresie  przeciwdziałania wspieraniu  agresji na Ukrainę oraz służących ochronie bezpieczeństwa narodowego (Dz.U.poz.835).</w:t>
      </w:r>
    </w:p>
    <w:p w14:paraId="089607EE" w14:textId="77777777" w:rsidR="004F2AC8" w:rsidRPr="00E7410C" w:rsidRDefault="004F2AC8" w:rsidP="004F2AC8">
      <w:pPr>
        <w:tabs>
          <w:tab w:val="left" w:pos="-567"/>
        </w:tabs>
        <w:spacing w:before="120" w:after="120" w:line="360" w:lineRule="auto"/>
        <w:ind w:left="360" w:hanging="360"/>
        <w:jc w:val="both"/>
        <w:rPr>
          <w:rFonts w:ascii="Arial" w:hAnsi="Arial" w:cs="Arial"/>
          <w:lang w:eastAsia="ar-SA"/>
        </w:rPr>
      </w:pPr>
      <w:r w:rsidRPr="00E7410C">
        <w:rPr>
          <w:rFonts w:ascii="Arial" w:hAnsi="Arial" w:cs="Arial"/>
          <w:b/>
          <w:bCs/>
          <w:lang w:eastAsia="ar-SA"/>
        </w:rPr>
        <w:t>8.</w:t>
      </w:r>
      <w:r w:rsidRPr="00E7410C">
        <w:rPr>
          <w:rFonts w:ascii="Arial" w:hAnsi="Arial" w:cs="Arial"/>
          <w:lang w:eastAsia="ar-SA"/>
        </w:rPr>
        <w:t xml:space="preserve"> </w:t>
      </w:r>
      <w:r w:rsidRPr="00E7410C">
        <w:rPr>
          <w:rFonts w:ascii="Arial" w:hAnsi="Arial" w:cs="Arial"/>
          <w:b/>
          <w:lang w:eastAsia="ar-SA"/>
        </w:rPr>
        <w:t>POWAŻNIONYM DO KONTAKTU</w:t>
      </w:r>
      <w:r w:rsidRPr="00E7410C">
        <w:rPr>
          <w:rFonts w:ascii="Arial" w:hAnsi="Arial" w:cs="Arial"/>
          <w:lang w:eastAsia="ar-SA"/>
        </w:rPr>
        <w:t xml:space="preserve"> w sprawie przedmiotowego postępowania jest:</w:t>
      </w:r>
    </w:p>
    <w:p w14:paraId="7EBAF239" w14:textId="77777777" w:rsidR="004F2AC8" w:rsidRPr="00E7410C" w:rsidRDefault="004F2AC8" w:rsidP="004F2AC8">
      <w:pPr>
        <w:spacing w:before="120" w:after="120" w:line="360" w:lineRule="auto"/>
        <w:ind w:left="360"/>
        <w:rPr>
          <w:rFonts w:ascii="Arial" w:hAnsi="Arial" w:cs="Arial"/>
          <w:b/>
        </w:rPr>
      </w:pPr>
      <w:r w:rsidRPr="00E7410C">
        <w:rPr>
          <w:rFonts w:ascii="Arial" w:hAnsi="Arial" w:cs="Arial"/>
          <w:lang w:eastAsia="ar-SA"/>
        </w:rPr>
        <w:t>Imię i nazwisko: ………………………………………………………………………………………………</w:t>
      </w:r>
      <w:r w:rsidRPr="00E7410C">
        <w:rPr>
          <w:rFonts w:ascii="Arial" w:hAnsi="Arial" w:cs="Arial"/>
        </w:rPr>
        <w:br/>
      </w:r>
      <w:r w:rsidRPr="00E7410C">
        <w:rPr>
          <w:rFonts w:ascii="Arial" w:hAnsi="Arial" w:cs="Arial"/>
          <w:lang w:eastAsia="ar-SA"/>
        </w:rPr>
        <w:t xml:space="preserve">tel. ……………………………………….e-mail: </w:t>
      </w:r>
    </w:p>
    <w:p w14:paraId="64EB80D2" w14:textId="77777777" w:rsidR="004F2AC8" w:rsidRPr="00E7410C" w:rsidRDefault="004F2AC8" w:rsidP="004F2AC8">
      <w:pPr>
        <w:pStyle w:val="Akapitzlist1"/>
        <w:widowControl w:val="0"/>
        <w:tabs>
          <w:tab w:val="left" w:pos="360"/>
          <w:tab w:val="left" w:pos="709"/>
          <w:tab w:val="left" w:pos="8494"/>
        </w:tabs>
        <w:autoSpaceDE w:val="0"/>
        <w:spacing w:before="139"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E7410C">
        <w:rPr>
          <w:rFonts w:ascii="Arial" w:hAnsi="Arial" w:cs="Arial"/>
          <w:b/>
          <w:sz w:val="24"/>
          <w:szCs w:val="24"/>
        </w:rPr>
        <w:tab/>
      </w:r>
    </w:p>
    <w:p w14:paraId="50CCC83F" w14:textId="77777777" w:rsidR="004F2AC8" w:rsidRDefault="004F2AC8" w:rsidP="004F2AC8">
      <w:pPr>
        <w:pStyle w:val="Akapitzlist1"/>
        <w:widowControl w:val="0"/>
        <w:tabs>
          <w:tab w:val="left" w:pos="360"/>
          <w:tab w:val="left" w:pos="709"/>
          <w:tab w:val="left" w:pos="8494"/>
        </w:tabs>
        <w:autoSpaceDE w:val="0"/>
        <w:spacing w:before="139" w:after="0" w:line="360" w:lineRule="auto"/>
        <w:ind w:left="0"/>
        <w:rPr>
          <w:rFonts w:ascii="Arial" w:hAnsi="Arial" w:cs="Arial"/>
          <w:b/>
          <w:sz w:val="24"/>
          <w:szCs w:val="24"/>
        </w:rPr>
      </w:pPr>
    </w:p>
    <w:p w14:paraId="1A5B137C" w14:textId="77777777" w:rsidR="004F2AC8" w:rsidRDefault="004F2AC8" w:rsidP="004F2AC8">
      <w:pPr>
        <w:pStyle w:val="Akapitzlist1"/>
        <w:widowControl w:val="0"/>
        <w:tabs>
          <w:tab w:val="left" w:pos="360"/>
          <w:tab w:val="left" w:pos="709"/>
          <w:tab w:val="left" w:pos="8494"/>
        </w:tabs>
        <w:autoSpaceDE w:val="0"/>
        <w:spacing w:before="139" w:after="0" w:line="360" w:lineRule="auto"/>
        <w:ind w:left="0"/>
        <w:rPr>
          <w:rFonts w:ascii="Arial" w:hAnsi="Arial" w:cs="Arial"/>
          <w:b/>
          <w:sz w:val="24"/>
          <w:szCs w:val="24"/>
        </w:rPr>
      </w:pPr>
    </w:p>
    <w:p w14:paraId="39B9EBE7" w14:textId="5B2AF738" w:rsidR="004F2AC8" w:rsidRPr="00E7410C" w:rsidRDefault="004F2AC8" w:rsidP="004F2AC8">
      <w:pPr>
        <w:pStyle w:val="Akapitzlist1"/>
        <w:widowControl w:val="0"/>
        <w:tabs>
          <w:tab w:val="left" w:pos="360"/>
          <w:tab w:val="left" w:pos="709"/>
          <w:tab w:val="left" w:pos="8494"/>
        </w:tabs>
        <w:autoSpaceDE w:val="0"/>
        <w:spacing w:before="139" w:after="0" w:line="360" w:lineRule="auto"/>
        <w:ind w:left="0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b/>
          <w:sz w:val="24"/>
          <w:szCs w:val="24"/>
        </w:rPr>
        <w:lastRenderedPageBreak/>
        <w:t xml:space="preserve">WRAZ Z OFERTĄ </w:t>
      </w:r>
      <w:r w:rsidRPr="00E7410C">
        <w:rPr>
          <w:rFonts w:ascii="Arial" w:hAnsi="Arial" w:cs="Arial"/>
          <w:sz w:val="24"/>
          <w:szCs w:val="24"/>
        </w:rPr>
        <w:t>składam/y następujące oświadczenia i</w:t>
      </w:r>
      <w:r w:rsidRPr="00E7410C">
        <w:rPr>
          <w:rFonts w:ascii="Arial" w:hAnsi="Arial" w:cs="Arial"/>
          <w:spacing w:val="-12"/>
          <w:sz w:val="24"/>
          <w:szCs w:val="24"/>
        </w:rPr>
        <w:t xml:space="preserve"> </w:t>
      </w:r>
      <w:r w:rsidRPr="00E7410C">
        <w:rPr>
          <w:rFonts w:ascii="Arial" w:hAnsi="Arial" w:cs="Arial"/>
          <w:sz w:val="24"/>
          <w:szCs w:val="24"/>
        </w:rPr>
        <w:t xml:space="preserve">dokumenty: </w:t>
      </w:r>
    </w:p>
    <w:p w14:paraId="2C9BE12C" w14:textId="77777777" w:rsidR="004F2AC8" w:rsidRPr="00E7410C" w:rsidRDefault="004F2AC8" w:rsidP="004F2AC8">
      <w:pPr>
        <w:tabs>
          <w:tab w:val="left" w:pos="-2160"/>
        </w:tabs>
        <w:spacing w:before="120" w:line="360" w:lineRule="auto"/>
        <w:ind w:firstLine="360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>………………………………………………………….</w:t>
      </w:r>
    </w:p>
    <w:p w14:paraId="731A302B" w14:textId="77777777" w:rsidR="004F2AC8" w:rsidRPr="00E7410C" w:rsidRDefault="004F2AC8" w:rsidP="004F2AC8">
      <w:pPr>
        <w:tabs>
          <w:tab w:val="left" w:pos="-2160"/>
          <w:tab w:val="left" w:pos="360"/>
        </w:tabs>
        <w:spacing w:before="120" w:line="360" w:lineRule="auto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ab/>
        <w:t>………………………………………………………….</w:t>
      </w:r>
    </w:p>
    <w:p w14:paraId="4EB6E3FF" w14:textId="77777777" w:rsidR="004F2AC8" w:rsidRPr="00E7410C" w:rsidRDefault="004F2AC8" w:rsidP="004F2AC8">
      <w:pPr>
        <w:tabs>
          <w:tab w:val="left" w:pos="-2160"/>
          <w:tab w:val="left" w:pos="360"/>
        </w:tabs>
        <w:spacing w:before="120" w:line="360" w:lineRule="auto"/>
        <w:jc w:val="both"/>
        <w:rPr>
          <w:rFonts w:ascii="Arial" w:hAnsi="Arial" w:cs="Arial"/>
          <w:color w:val="000000"/>
        </w:rPr>
      </w:pPr>
      <w:r w:rsidRPr="00E7410C">
        <w:rPr>
          <w:rFonts w:ascii="Arial" w:hAnsi="Arial" w:cs="Arial"/>
        </w:rPr>
        <w:tab/>
        <w:t>………………………………………………………….</w:t>
      </w:r>
    </w:p>
    <w:p w14:paraId="59558993" w14:textId="77777777" w:rsidR="004F2AC8" w:rsidRPr="00E7410C" w:rsidRDefault="004F2AC8" w:rsidP="004F2AC8">
      <w:pPr>
        <w:tabs>
          <w:tab w:val="left" w:pos="-567"/>
        </w:tabs>
        <w:spacing w:before="120" w:line="360" w:lineRule="auto"/>
        <w:ind w:right="-426"/>
        <w:rPr>
          <w:rFonts w:ascii="Arial" w:hAnsi="Arial" w:cs="Arial"/>
          <w:color w:val="000000"/>
        </w:rPr>
      </w:pPr>
    </w:p>
    <w:p w14:paraId="418BA15F" w14:textId="77777777" w:rsidR="004F2AC8" w:rsidRPr="00E7410C" w:rsidRDefault="004F2AC8" w:rsidP="004F2AC8">
      <w:pPr>
        <w:tabs>
          <w:tab w:val="left" w:pos="-567"/>
        </w:tabs>
        <w:spacing w:before="120" w:line="360" w:lineRule="auto"/>
        <w:ind w:right="-426"/>
        <w:rPr>
          <w:rFonts w:ascii="Arial" w:hAnsi="Arial" w:cs="Arial"/>
          <w:color w:val="000000"/>
        </w:rPr>
      </w:pPr>
    </w:p>
    <w:p w14:paraId="24BA929A" w14:textId="77777777" w:rsidR="004F2AC8" w:rsidRPr="00E7410C" w:rsidRDefault="004F2AC8" w:rsidP="004F2AC8">
      <w:pPr>
        <w:tabs>
          <w:tab w:val="left" w:pos="-567"/>
        </w:tabs>
        <w:spacing w:before="120" w:line="360" w:lineRule="auto"/>
        <w:ind w:right="-426"/>
        <w:rPr>
          <w:rFonts w:ascii="Arial" w:hAnsi="Arial" w:cs="Arial"/>
          <w:color w:val="000000"/>
        </w:rPr>
      </w:pPr>
    </w:p>
    <w:p w14:paraId="2496F6AA" w14:textId="77777777" w:rsidR="004F2AC8" w:rsidRPr="00E7410C" w:rsidRDefault="004F2AC8" w:rsidP="004F2AC8">
      <w:pPr>
        <w:spacing w:line="360" w:lineRule="auto"/>
        <w:ind w:left="567" w:right="-425"/>
        <w:jc w:val="both"/>
        <w:rPr>
          <w:rFonts w:ascii="Arial" w:hAnsi="Arial" w:cs="Arial"/>
          <w:lang w:eastAsia="ar-SA"/>
        </w:rPr>
      </w:pPr>
      <w:r w:rsidRPr="00E7410C">
        <w:rPr>
          <w:rFonts w:ascii="Arial" w:hAnsi="Arial" w:cs="Arial"/>
          <w:lang w:eastAsia="ar-SA"/>
        </w:rPr>
        <w:t>……………………..</w:t>
      </w:r>
      <w:r w:rsidRPr="00E7410C">
        <w:rPr>
          <w:rFonts w:ascii="Arial" w:hAnsi="Arial" w:cs="Arial"/>
          <w:lang w:eastAsia="ar-SA"/>
        </w:rPr>
        <w:tab/>
      </w:r>
      <w:r w:rsidRPr="00E7410C">
        <w:rPr>
          <w:rFonts w:ascii="Arial" w:hAnsi="Arial" w:cs="Arial"/>
          <w:lang w:eastAsia="ar-SA"/>
        </w:rPr>
        <w:tab/>
      </w:r>
      <w:r w:rsidRPr="00E7410C">
        <w:rPr>
          <w:rFonts w:ascii="Arial" w:hAnsi="Arial" w:cs="Arial"/>
          <w:lang w:eastAsia="ar-SA"/>
        </w:rPr>
        <w:tab/>
      </w:r>
      <w:r w:rsidRPr="00E7410C">
        <w:rPr>
          <w:rFonts w:ascii="Arial" w:hAnsi="Arial" w:cs="Arial"/>
          <w:lang w:eastAsia="ar-SA"/>
        </w:rPr>
        <w:tab/>
      </w:r>
      <w:r w:rsidRPr="00E7410C">
        <w:rPr>
          <w:rFonts w:ascii="Arial" w:hAnsi="Arial" w:cs="Arial"/>
          <w:lang w:eastAsia="ar-SA"/>
        </w:rPr>
        <w:tab/>
        <w:t>……………………………………</w:t>
      </w:r>
    </w:p>
    <w:p w14:paraId="4E818DA1" w14:textId="77777777" w:rsidR="004F2AC8" w:rsidRDefault="004F2AC8" w:rsidP="004F2AC8">
      <w:pPr>
        <w:spacing w:line="360" w:lineRule="auto"/>
        <w:ind w:left="708" w:right="-425"/>
        <w:jc w:val="both"/>
        <w:rPr>
          <w:rFonts w:ascii="Arial" w:hAnsi="Arial" w:cs="Arial"/>
          <w:lang w:eastAsia="ar-SA"/>
        </w:rPr>
      </w:pPr>
      <w:r w:rsidRPr="00E7410C">
        <w:rPr>
          <w:rFonts w:ascii="Arial" w:hAnsi="Arial" w:cs="Arial"/>
          <w:lang w:eastAsia="ar-SA"/>
        </w:rPr>
        <w:t xml:space="preserve">(miejscowość, data)                                                   </w:t>
      </w:r>
      <w:r>
        <w:rPr>
          <w:rFonts w:ascii="Arial" w:hAnsi="Arial" w:cs="Arial"/>
          <w:lang w:eastAsia="ar-SA"/>
        </w:rPr>
        <w:t>PODPIS</w:t>
      </w:r>
      <w:r w:rsidRPr="00E7410C">
        <w:rPr>
          <w:rFonts w:ascii="Arial" w:hAnsi="Arial" w:cs="Arial"/>
          <w:lang w:eastAsia="ar-SA"/>
        </w:rPr>
        <w:t xml:space="preserve">                                              </w:t>
      </w:r>
    </w:p>
    <w:p w14:paraId="5B234A54" w14:textId="77777777" w:rsidR="004F2AC8" w:rsidRDefault="004F2AC8" w:rsidP="004F2AC8">
      <w:pPr>
        <w:spacing w:line="360" w:lineRule="auto"/>
        <w:ind w:left="708" w:right="-425"/>
        <w:jc w:val="both"/>
        <w:rPr>
          <w:rFonts w:ascii="Arial" w:hAnsi="Arial" w:cs="Arial"/>
          <w:lang w:eastAsia="ar-SA"/>
        </w:rPr>
      </w:pPr>
    </w:p>
    <w:p w14:paraId="73E7677B" w14:textId="77777777" w:rsidR="004F2AC8" w:rsidRPr="00E7410C" w:rsidRDefault="004F2AC8" w:rsidP="004F2AC8">
      <w:pPr>
        <w:ind w:left="708" w:right="-425"/>
        <w:jc w:val="both"/>
        <w:rPr>
          <w:rFonts w:ascii="Arial" w:eastAsia="Arial" w:hAnsi="Arial" w:cs="Arial"/>
          <w:b/>
          <w:i/>
          <w:lang w:eastAsia="ar-SA"/>
        </w:rPr>
      </w:pPr>
      <w:r w:rsidRPr="00E7410C">
        <w:rPr>
          <w:rFonts w:ascii="Arial" w:hAnsi="Arial" w:cs="Arial"/>
          <w:lang w:eastAsia="ar-SA"/>
        </w:rPr>
        <w:t xml:space="preserve">  </w:t>
      </w:r>
      <w:r w:rsidRPr="00E7410C">
        <w:rPr>
          <w:rFonts w:ascii="Arial" w:hAnsi="Arial" w:cs="Arial"/>
          <w:b/>
          <w:i/>
          <w:lang w:eastAsia="ar-SA"/>
        </w:rPr>
        <w:t xml:space="preserve">Dokument musi być podpisany przez osobę umocowaną /osobę    </w:t>
      </w:r>
    </w:p>
    <w:p w14:paraId="0F79DA44" w14:textId="77777777" w:rsidR="004F2AC8" w:rsidRPr="00E7410C" w:rsidRDefault="004F2AC8" w:rsidP="004F2AC8">
      <w:pPr>
        <w:ind w:left="1416" w:right="-425"/>
        <w:jc w:val="both"/>
        <w:rPr>
          <w:rFonts w:ascii="Arial" w:hAnsi="Arial" w:cs="Arial"/>
          <w:lang w:eastAsia="ar-SA"/>
        </w:rPr>
      </w:pPr>
      <w:r w:rsidRPr="00E7410C">
        <w:rPr>
          <w:rFonts w:ascii="Arial" w:eastAsia="Arial" w:hAnsi="Arial" w:cs="Arial"/>
          <w:b/>
          <w:i/>
          <w:lang w:eastAsia="ar-SA"/>
        </w:rPr>
        <w:t xml:space="preserve">                                                                                                                                        </w:t>
      </w:r>
      <w:r w:rsidRPr="00E7410C">
        <w:rPr>
          <w:rFonts w:ascii="Arial" w:hAnsi="Arial" w:cs="Arial"/>
          <w:b/>
          <w:i/>
          <w:lang w:eastAsia="ar-SA"/>
        </w:rPr>
        <w:t>upoważnioną do reprezentacji Wykonawcy/Wykonawców</w:t>
      </w:r>
      <w:r w:rsidRPr="00E7410C">
        <w:rPr>
          <w:rFonts w:ascii="Arial" w:hAnsi="Arial" w:cs="Arial"/>
          <w:lang w:eastAsia="ar-SA"/>
        </w:rPr>
        <w:t xml:space="preserve"> </w:t>
      </w:r>
      <w:r w:rsidRPr="00E7410C">
        <w:rPr>
          <w:rFonts w:ascii="Arial" w:hAnsi="Arial" w:cs="Arial"/>
          <w:b/>
          <w:i/>
          <w:lang w:eastAsia="ar-SA"/>
        </w:rPr>
        <w:t xml:space="preserve"> </w:t>
      </w:r>
    </w:p>
    <w:p w14:paraId="50B70A7D" w14:textId="77777777" w:rsidR="004F2AC8" w:rsidRDefault="004F2AC8" w:rsidP="004F2AC8">
      <w:pPr>
        <w:spacing w:line="360" w:lineRule="auto"/>
        <w:ind w:left="5664"/>
        <w:rPr>
          <w:rFonts w:ascii="Arial" w:hAnsi="Arial" w:cs="Arial"/>
        </w:rPr>
      </w:pPr>
    </w:p>
    <w:p w14:paraId="191A488F" w14:textId="77777777" w:rsidR="004F2AC8" w:rsidRDefault="004F2AC8" w:rsidP="004F2AC8">
      <w:pPr>
        <w:spacing w:line="360" w:lineRule="auto"/>
        <w:ind w:left="5664"/>
        <w:rPr>
          <w:rFonts w:ascii="Arial" w:hAnsi="Arial" w:cs="Arial"/>
        </w:rPr>
      </w:pPr>
    </w:p>
    <w:p w14:paraId="205E660D" w14:textId="77777777" w:rsidR="004F2AC8" w:rsidRDefault="004F2AC8" w:rsidP="004F2AC8">
      <w:pPr>
        <w:spacing w:line="360" w:lineRule="auto"/>
        <w:ind w:left="5664"/>
        <w:rPr>
          <w:rFonts w:ascii="Arial" w:hAnsi="Arial" w:cs="Arial"/>
        </w:rPr>
      </w:pPr>
    </w:p>
    <w:p w14:paraId="2AE142CA" w14:textId="51599728" w:rsidR="001E4CF5" w:rsidRPr="00514D4E" w:rsidRDefault="00000000" w:rsidP="004F2AC8">
      <w:pPr>
        <w:spacing w:line="360" w:lineRule="auto"/>
        <w:jc w:val="right"/>
        <w:rPr>
          <w:rFonts w:ascii="Arial" w:hAnsi="Arial" w:cs="Arial"/>
          <w:i/>
        </w:rPr>
      </w:pP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</w:p>
    <w:p w14:paraId="5B5E3E36" w14:textId="1C9233BC" w:rsidR="00EE1142" w:rsidRPr="00670082" w:rsidRDefault="00000000" w:rsidP="004F2AC8">
      <w:pPr>
        <w:pageBreakBefore/>
        <w:spacing w:line="360" w:lineRule="auto"/>
        <w:ind w:left="4248"/>
        <w:rPr>
          <w:rFonts w:asciiTheme="minorHAnsi" w:hAnsiTheme="minorHAnsi" w:cstheme="minorHAnsi"/>
          <w:b/>
        </w:rPr>
      </w:pPr>
      <w:r w:rsidRPr="00E7410C">
        <w:rPr>
          <w:rFonts w:ascii="Arial" w:eastAsia="Arial" w:hAnsi="Arial" w:cs="Arial"/>
          <w:i/>
          <w:iCs/>
        </w:rPr>
        <w:lastRenderedPageBreak/>
        <w:t xml:space="preserve">  </w:t>
      </w:r>
    </w:p>
    <w:p w14:paraId="2DF6C80B" w14:textId="77777777" w:rsidR="00EE1142" w:rsidRPr="00E7410C" w:rsidRDefault="00EE1142" w:rsidP="008E000F">
      <w:pPr>
        <w:spacing w:line="360" w:lineRule="auto"/>
        <w:ind w:left="5664"/>
        <w:rPr>
          <w:rFonts w:ascii="Arial" w:hAnsi="Arial" w:cs="Arial"/>
        </w:rPr>
      </w:pPr>
    </w:p>
    <w:sectPr w:rsidR="00EE1142" w:rsidRPr="00E741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F581D" w14:textId="77777777" w:rsidR="00325CF6" w:rsidRDefault="00325CF6">
      <w:r>
        <w:separator/>
      </w:r>
    </w:p>
  </w:endnote>
  <w:endnote w:type="continuationSeparator" w:id="0">
    <w:p w14:paraId="102D161B" w14:textId="77777777" w:rsidR="00325CF6" w:rsidRDefault="0032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F170" w14:textId="073B989E" w:rsidR="00206F3D" w:rsidRDefault="00206F3D" w:rsidP="00206F3D">
    <w:pPr>
      <w:pStyle w:val="NormalnyWeb"/>
      <w:spacing w:after="0"/>
      <w:jc w:val="center"/>
    </w:pPr>
    <w:r>
      <w:rPr>
        <w:rFonts w:ascii="Arial" w:hAnsi="Arial" w:cs="Arial"/>
        <w:sz w:val="22"/>
        <w:szCs w:val="22"/>
      </w:rPr>
      <w:t>Fundusze Europejskie dla Pomorza 2021 – 2027</w:t>
    </w:r>
  </w:p>
  <w:p w14:paraId="40144C5D" w14:textId="09511913" w:rsidR="00206F3D" w:rsidRDefault="00206F3D">
    <w:pPr>
      <w:pStyle w:val="Stopka"/>
    </w:pPr>
  </w:p>
  <w:p w14:paraId="3F4BD727" w14:textId="5BA76681" w:rsidR="00326A8E" w:rsidRDefault="00326A8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7756F" w14:textId="77777777" w:rsidR="00325CF6" w:rsidRDefault="00325CF6">
      <w:r>
        <w:separator/>
      </w:r>
    </w:p>
  </w:footnote>
  <w:footnote w:type="continuationSeparator" w:id="0">
    <w:p w14:paraId="60DC1DB9" w14:textId="77777777" w:rsidR="00325CF6" w:rsidRDefault="00325CF6">
      <w:r>
        <w:continuationSeparator/>
      </w:r>
    </w:p>
  </w:footnote>
  <w:footnote w:id="1">
    <w:p w14:paraId="607DBADE" w14:textId="77777777" w:rsidR="004F2AC8" w:rsidRDefault="004F2AC8" w:rsidP="004F2AC8">
      <w:pPr>
        <w:pStyle w:val="Tekstprzypisudolnego"/>
        <w:rPr>
          <w:rStyle w:val="DeltaViewInsertion"/>
          <w:rFonts w:ascii="Calibri" w:hAnsi="Calibri" w:cs="Calibri"/>
          <w:b w:val="0"/>
          <w:iCs/>
          <w:sz w:val="12"/>
          <w:szCs w:val="12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Calibri" w:hAnsi="Calibri" w:cs="Calibri"/>
          <w:b/>
          <w:bCs/>
          <w:sz w:val="12"/>
          <w:szCs w:val="12"/>
        </w:rPr>
        <w:t>Wybrać właściwe poprzez zaznaczenie odpowiedniego pola symbolem X.</w:t>
      </w:r>
    </w:p>
    <w:p w14:paraId="5276AEB0" w14:textId="77777777" w:rsidR="004F2AC8" w:rsidRDefault="004F2AC8" w:rsidP="004F2AC8">
      <w:pPr>
        <w:pStyle w:val="Tekstprzypisudolnego"/>
        <w:ind w:hanging="12"/>
        <w:jc w:val="both"/>
        <w:rPr>
          <w:rStyle w:val="DeltaViewInsertion"/>
          <w:rFonts w:ascii="Calibri" w:hAnsi="Calibri" w:cs="Calibri"/>
          <w:b w:val="0"/>
          <w:iCs/>
          <w:sz w:val="12"/>
          <w:szCs w:val="12"/>
        </w:rPr>
      </w:pPr>
      <w:r>
        <w:rPr>
          <w:rStyle w:val="DeltaViewInsertion"/>
          <w:rFonts w:ascii="Calibri" w:hAnsi="Calibri" w:cs="Calibri"/>
          <w:b w:val="0"/>
          <w:iCs/>
          <w:sz w:val="12"/>
          <w:szCs w:val="12"/>
        </w:rPr>
        <w:t>Mikroprzedsiębiorstwo: przedsiębiorstwo, które zatrudnia mniej niż 10 osób i którego roczny obrót lub roczna suma bilansowa nie przekracza 2 milionów EUR.</w:t>
      </w:r>
    </w:p>
    <w:p w14:paraId="2E188030" w14:textId="77777777" w:rsidR="004F2AC8" w:rsidRDefault="004F2AC8" w:rsidP="004F2AC8">
      <w:pPr>
        <w:pStyle w:val="Tekstprzypisudolnego"/>
        <w:ind w:hanging="12"/>
        <w:jc w:val="both"/>
        <w:rPr>
          <w:rStyle w:val="DeltaViewInsertion"/>
          <w:b w:val="0"/>
          <w:iCs/>
          <w:sz w:val="12"/>
          <w:szCs w:val="12"/>
        </w:rPr>
      </w:pPr>
      <w:r>
        <w:rPr>
          <w:rStyle w:val="DeltaViewInsertion"/>
          <w:rFonts w:ascii="Calibri" w:hAnsi="Calibri" w:cs="Calibri"/>
          <w:b w:val="0"/>
          <w:iCs/>
          <w:sz w:val="12"/>
          <w:szCs w:val="12"/>
        </w:rPr>
        <w:t>Małe przedsiębiorstwo: przedsiębiorstwo, które zatrudnia mniej niż 50 osób i którego roczny obrót lub roczna suma bilansowa nie przekracza 10 milionów EUR.</w:t>
      </w:r>
    </w:p>
    <w:p w14:paraId="7CFA7AA4" w14:textId="77777777" w:rsidR="004F2AC8" w:rsidRDefault="004F2AC8" w:rsidP="004F2AC8">
      <w:pPr>
        <w:jc w:val="both"/>
        <w:rPr>
          <w:i/>
          <w:iCs/>
          <w:sz w:val="12"/>
          <w:szCs w:val="12"/>
        </w:rPr>
      </w:pPr>
      <w:r>
        <w:rPr>
          <w:rStyle w:val="DeltaViewInsertion"/>
          <w:b w:val="0"/>
          <w:iCs/>
          <w:sz w:val="12"/>
          <w:szCs w:val="12"/>
        </w:rPr>
        <w:t>Średnie przedsiębiorstwo: przedsiębiorstwa, które nie są mikroprzedsiębiorstwami ani małymi przedsiębiorstwami</w:t>
      </w:r>
      <w:r>
        <w:rPr>
          <w:i/>
          <w:iCs/>
          <w:sz w:val="12"/>
          <w:szCs w:val="12"/>
        </w:rPr>
        <w:t xml:space="preserve"> i które zatrudniają mniej niż 250 osób i których roczny obrót nie przekracza 50 milionów EUR lub roczna suma bilansowa nie przekracza 43 milionów EUR.</w:t>
      </w:r>
    </w:p>
    <w:p w14:paraId="303FD12D" w14:textId="77777777" w:rsidR="004F2AC8" w:rsidRDefault="004F2AC8" w:rsidP="004F2AC8">
      <w:pPr>
        <w:jc w:val="both"/>
        <w:rPr>
          <w:i/>
          <w:iCs/>
          <w:sz w:val="12"/>
          <w:szCs w:val="12"/>
        </w:rPr>
      </w:pPr>
    </w:p>
  </w:footnote>
  <w:footnote w:id="2">
    <w:p w14:paraId="1B487EE5" w14:textId="77777777" w:rsidR="004F2AC8" w:rsidRDefault="004F2AC8" w:rsidP="004F2AC8">
      <w:pPr>
        <w:pStyle w:val="Tekstprzypisudolnego1"/>
        <w:jc w:val="both"/>
      </w:pPr>
      <w:r>
        <w:rPr>
          <w:rStyle w:val="Znakiprzypiswdolnych"/>
          <w:rFonts w:ascii="Arial" w:hAnsi="Arial"/>
        </w:rPr>
        <w:footnoteRef/>
      </w:r>
      <w:r>
        <w:rPr>
          <w:sz w:val="12"/>
          <w:szCs w:val="12"/>
        </w:rPr>
        <w:tab/>
        <w:t xml:space="preserve"> </w:t>
      </w:r>
      <w:r>
        <w:rPr>
          <w:rFonts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738DEF9" w14:textId="77777777" w:rsidR="004F2AC8" w:rsidRDefault="004F2AC8" w:rsidP="004F2AC8">
      <w:pPr>
        <w:pStyle w:val="Tekstprzypisudolnego1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Verdana" w:hAnsi="Verdana" w:cs="Verdana"/>
          <w:sz w:val="12"/>
          <w:szCs w:val="12"/>
        </w:rPr>
        <w:tab/>
        <w:t xml:space="preserve"> </w:t>
      </w:r>
      <w:r>
        <w:rPr>
          <w:rFonts w:cs="Arial"/>
          <w:color w:val="000000"/>
          <w:sz w:val="12"/>
          <w:szCs w:val="12"/>
        </w:rPr>
        <w:t xml:space="preserve">W przypadku gdy wykonawca </w:t>
      </w:r>
      <w:r>
        <w:rPr>
          <w:rFonts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cs="Arial"/>
          <w:b/>
          <w:bCs/>
          <w:sz w:val="12"/>
          <w:szCs w:val="12"/>
        </w:rPr>
        <w:t>usunięcie treści oświadczenia np. przez jego wykreślenie</w:t>
      </w:r>
      <w:r>
        <w:rPr>
          <w:rFonts w:cs="Arial"/>
          <w:sz w:val="12"/>
          <w:szCs w:val="12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356E" w14:textId="3E1F062B" w:rsidR="00206F3D" w:rsidRDefault="00206F3D">
    <w:pPr>
      <w:pStyle w:val="Nagwek"/>
    </w:pPr>
    <w:r>
      <w:rPr>
        <w:noProof/>
      </w:rPr>
      <w:drawing>
        <wp:inline distT="0" distB="0" distL="0" distR="0" wp14:anchorId="473C6C46" wp14:editId="74128C4C">
          <wp:extent cx="5143500" cy="466725"/>
          <wp:effectExtent l="0" t="0" r="0" b="9525"/>
          <wp:docPr id="167402393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02393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95"/>
        </w:tabs>
        <w:ind w:left="19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95"/>
        </w:tabs>
        <w:ind w:left="19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</w:abstractNum>
  <w:abstractNum w:abstractNumId="1" w15:restartNumberingAfterBreak="0">
    <w:nsid w:val="00000002"/>
    <w:multiLevelType w:val="singleLevel"/>
    <w:tmpl w:val="B358E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13" w:hanging="360"/>
      </w:pPr>
      <w:rPr>
        <w:rFonts w:ascii="Arial" w:hAnsi="Arial" w:cs="Arial" w:hint="default"/>
        <w:b w:val="0"/>
        <w:bCs/>
        <w:i w:val="0"/>
        <w:color w:val="000000"/>
        <w:sz w:val="22"/>
        <w:szCs w:val="22"/>
        <w:lang w:eastAsia="ar-SA"/>
      </w:rPr>
    </w:lvl>
  </w:abstractNum>
  <w:abstractNum w:abstractNumId="2" w15:restartNumberingAfterBreak="0">
    <w:nsid w:val="00000003"/>
    <w:multiLevelType w:val="multilevel"/>
    <w:tmpl w:val="953817A2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Bahnschrift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964"/>
      </w:pPr>
      <w:rPr>
        <w:rFonts w:ascii="Arial" w:eastAsia="Times New Roman" w:hAnsi="Arial" w:cs="Arial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Bahnschrift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Bahnschrift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Bahnschrif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Bahnschrif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Bahnschrift" w:hint="default"/>
      </w:rPr>
    </w:lvl>
  </w:abstractNum>
  <w:abstractNum w:abstractNumId="3" w15:restartNumberingAfterBreak="0">
    <w:nsid w:val="00000004"/>
    <w:multiLevelType w:val="multilevel"/>
    <w:tmpl w:val="BD92384C"/>
    <w:name w:val="WW8Num4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eastAsia="Times New Roman" w:hint="default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"/>
      <w:lvlJc w:val="left"/>
      <w:pPr>
        <w:tabs>
          <w:tab w:val="num" w:pos="0"/>
        </w:tabs>
        <w:ind w:left="1145" w:hanging="360"/>
      </w:pPr>
      <w:rPr>
        <w:rFonts w:ascii="Verdana" w:hAnsi="Verdana" w:cs="Verdana" w:hint="default"/>
        <w:b/>
        <w:sz w:val="2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ascii="Arial" w:hAnsi="Arial" w:cs="Arial" w:hint="default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57A495C8"/>
    <w:name w:val="WW8Num11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i w:val="0"/>
        <w:iCs/>
      </w:rPr>
    </w:lvl>
  </w:abstractNum>
  <w:abstractNum w:abstractNumId="11" w15:restartNumberingAfterBreak="0">
    <w:nsid w:val="0000000C"/>
    <w:multiLevelType w:val="multilevel"/>
    <w:tmpl w:val="68644B36"/>
    <w:name w:val="WW8Num12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5306900C"/>
    <w:name w:val="WW8Num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41AA78C6"/>
    <w:name w:val="WW8Num15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1304" w:hanging="737"/>
      </w:pPr>
      <w:rPr>
        <w:rFonts w:ascii="Arial" w:eastAsia="Times New Roman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304" w:hanging="737"/>
      </w:pPr>
      <w:rPr>
        <w:rFonts w:ascii="Arial" w:eastAsia="Times New Roman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0000011"/>
    <w:multiLevelType w:val="multilevel"/>
    <w:tmpl w:val="00000011"/>
    <w:name w:val="WWNum1"/>
    <w:lvl w:ilvl="0">
      <w:start w:val="9"/>
      <w:numFmt w:val="upperRoman"/>
      <w:lvlText w:val="%1."/>
      <w:lvlJc w:val="left"/>
      <w:pPr>
        <w:tabs>
          <w:tab w:val="num" w:pos="0"/>
        </w:tabs>
        <w:ind w:left="848" w:firstLine="0"/>
      </w:pPr>
      <w:rPr>
        <w:rFonts w:ascii="Arial" w:eastAsia="Arial" w:hAnsi="Arial" w:cs="Arial"/>
        <w:b/>
        <w:bCs/>
        <w:i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20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77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49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1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</w:abstractNum>
  <w:abstractNum w:abstractNumId="17" w15:restartNumberingAfterBreak="0">
    <w:nsid w:val="07992D36"/>
    <w:multiLevelType w:val="hybridMultilevel"/>
    <w:tmpl w:val="583EC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AB7DED"/>
    <w:multiLevelType w:val="multilevel"/>
    <w:tmpl w:val="5BF66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2365125"/>
    <w:multiLevelType w:val="hybridMultilevel"/>
    <w:tmpl w:val="8F1A5A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054256"/>
    <w:multiLevelType w:val="multilevel"/>
    <w:tmpl w:val="4C9A3E5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21" w15:restartNumberingAfterBreak="0">
    <w:nsid w:val="2091017C"/>
    <w:multiLevelType w:val="hybridMultilevel"/>
    <w:tmpl w:val="C5B446B0"/>
    <w:lvl w:ilvl="0" w:tplc="210AD27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0C30378"/>
    <w:multiLevelType w:val="hybridMultilevel"/>
    <w:tmpl w:val="8EA6149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240A4946"/>
    <w:multiLevelType w:val="hybridMultilevel"/>
    <w:tmpl w:val="8F1A5A0E"/>
    <w:lvl w:ilvl="0" w:tplc="53E4EC5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885C35"/>
    <w:multiLevelType w:val="multilevel"/>
    <w:tmpl w:val="489A94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19229D"/>
    <w:multiLevelType w:val="multilevel"/>
    <w:tmpl w:val="495CC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DA1576"/>
    <w:multiLevelType w:val="hybridMultilevel"/>
    <w:tmpl w:val="7A14B71A"/>
    <w:lvl w:ilvl="0" w:tplc="142E81BC">
      <w:start w:val="1"/>
      <w:numFmt w:val="decimal"/>
      <w:lvlText w:val="%1)"/>
      <w:lvlJc w:val="left"/>
      <w:pPr>
        <w:ind w:left="99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30ED30BA"/>
    <w:multiLevelType w:val="hybridMultilevel"/>
    <w:tmpl w:val="2D50D706"/>
    <w:lvl w:ilvl="0" w:tplc="45FA1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979F5"/>
    <w:multiLevelType w:val="hybridMultilevel"/>
    <w:tmpl w:val="314E0AE8"/>
    <w:lvl w:ilvl="0" w:tplc="5D8E9BD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915455"/>
    <w:multiLevelType w:val="multilevel"/>
    <w:tmpl w:val="33D2698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0"/>
        <w:szCs w:val="2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30" w15:restartNumberingAfterBreak="0">
    <w:nsid w:val="40AD7262"/>
    <w:multiLevelType w:val="hybridMultilevel"/>
    <w:tmpl w:val="B10236DA"/>
    <w:lvl w:ilvl="0" w:tplc="4432B7A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E73B6"/>
    <w:multiLevelType w:val="hybridMultilevel"/>
    <w:tmpl w:val="A14E99EE"/>
    <w:lvl w:ilvl="0" w:tplc="CFD0F5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97129"/>
    <w:multiLevelType w:val="hybridMultilevel"/>
    <w:tmpl w:val="74FEC970"/>
    <w:lvl w:ilvl="0" w:tplc="A88CA012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0F4941"/>
    <w:multiLevelType w:val="multilevel"/>
    <w:tmpl w:val="2468059C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Arial" w:hAnsi="Arial" w:cs="Arial"/>
        <w:sz w:val="20"/>
        <w:szCs w:val="20"/>
      </w:rPr>
    </w:lvl>
  </w:abstractNum>
  <w:abstractNum w:abstractNumId="34" w15:restartNumberingAfterBreak="0">
    <w:nsid w:val="50156ACB"/>
    <w:multiLevelType w:val="multilevel"/>
    <w:tmpl w:val="7F40461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09F221D"/>
    <w:multiLevelType w:val="hybridMultilevel"/>
    <w:tmpl w:val="C99C0524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4376634"/>
    <w:multiLevelType w:val="hybridMultilevel"/>
    <w:tmpl w:val="6E88B19E"/>
    <w:lvl w:ilvl="0" w:tplc="7F345728">
      <w:start w:val="1"/>
      <w:numFmt w:val="decimal"/>
      <w:lvlText w:val="%1."/>
      <w:lvlJc w:val="left"/>
      <w:pPr>
        <w:ind w:left="1494" w:hanging="360"/>
      </w:pPr>
      <w:rPr>
        <w:rFonts w:ascii="Arial" w:hAnsi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2DA68FF"/>
    <w:multiLevelType w:val="multilevel"/>
    <w:tmpl w:val="A4D63F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5795016">
    <w:abstractNumId w:val="0"/>
  </w:num>
  <w:num w:numId="2" w16cid:durableId="1215697065">
    <w:abstractNumId w:val="1"/>
  </w:num>
  <w:num w:numId="3" w16cid:durableId="165440220">
    <w:abstractNumId w:val="6"/>
  </w:num>
  <w:num w:numId="4" w16cid:durableId="1456098562">
    <w:abstractNumId w:val="7"/>
  </w:num>
  <w:num w:numId="5" w16cid:durableId="1282300901">
    <w:abstractNumId w:val="10"/>
  </w:num>
  <w:num w:numId="6" w16cid:durableId="1003896593">
    <w:abstractNumId w:val="12"/>
  </w:num>
  <w:num w:numId="7" w16cid:durableId="868420373">
    <w:abstractNumId w:val="13"/>
  </w:num>
  <w:num w:numId="8" w16cid:durableId="1590507320">
    <w:abstractNumId w:val="14"/>
  </w:num>
  <w:num w:numId="9" w16cid:durableId="200359782">
    <w:abstractNumId w:val="15"/>
  </w:num>
  <w:num w:numId="10" w16cid:durableId="46610628">
    <w:abstractNumId w:val="36"/>
  </w:num>
  <w:num w:numId="11" w16cid:durableId="1996491039">
    <w:abstractNumId w:val="23"/>
  </w:num>
  <w:num w:numId="12" w16cid:durableId="693338072">
    <w:abstractNumId w:val="32"/>
  </w:num>
  <w:num w:numId="13" w16cid:durableId="1464225854">
    <w:abstractNumId w:val="26"/>
  </w:num>
  <w:num w:numId="14" w16cid:durableId="1365986052">
    <w:abstractNumId w:val="31"/>
  </w:num>
  <w:num w:numId="15" w16cid:durableId="2064720244">
    <w:abstractNumId w:val="17"/>
  </w:num>
  <w:num w:numId="16" w16cid:durableId="1505972209">
    <w:abstractNumId w:val="30"/>
  </w:num>
  <w:num w:numId="17" w16cid:durableId="1376195435">
    <w:abstractNumId w:val="19"/>
  </w:num>
  <w:num w:numId="18" w16cid:durableId="1808668301">
    <w:abstractNumId w:val="35"/>
  </w:num>
  <w:num w:numId="19" w16cid:durableId="728236155">
    <w:abstractNumId w:val="22"/>
  </w:num>
  <w:num w:numId="20" w16cid:durableId="216014560">
    <w:abstractNumId w:val="21"/>
  </w:num>
  <w:num w:numId="21" w16cid:durableId="1531607816">
    <w:abstractNumId w:val="18"/>
  </w:num>
  <w:num w:numId="22" w16cid:durableId="658077706">
    <w:abstractNumId w:val="24"/>
  </w:num>
  <w:num w:numId="23" w16cid:durableId="1452431801">
    <w:abstractNumId w:val="33"/>
  </w:num>
  <w:num w:numId="24" w16cid:durableId="1931231235">
    <w:abstractNumId w:val="34"/>
  </w:num>
  <w:num w:numId="25" w16cid:durableId="1004744794">
    <w:abstractNumId w:val="20"/>
  </w:num>
  <w:num w:numId="26" w16cid:durableId="877012522">
    <w:abstractNumId w:val="25"/>
  </w:num>
  <w:num w:numId="27" w16cid:durableId="999114147">
    <w:abstractNumId w:val="37"/>
  </w:num>
  <w:num w:numId="28" w16cid:durableId="1593198137">
    <w:abstractNumId w:val="29"/>
  </w:num>
  <w:num w:numId="29" w16cid:durableId="28652323">
    <w:abstractNumId w:val="27"/>
  </w:num>
  <w:num w:numId="30" w16cid:durableId="2089961057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6D"/>
    <w:rsid w:val="000A73DF"/>
    <w:rsid w:val="00196C51"/>
    <w:rsid w:val="001E4CF5"/>
    <w:rsid w:val="00206F3D"/>
    <w:rsid w:val="00207188"/>
    <w:rsid w:val="002A4AE8"/>
    <w:rsid w:val="002A6DDA"/>
    <w:rsid w:val="00325CF6"/>
    <w:rsid w:val="00326A8E"/>
    <w:rsid w:val="003466A8"/>
    <w:rsid w:val="003F6762"/>
    <w:rsid w:val="00416973"/>
    <w:rsid w:val="004465D0"/>
    <w:rsid w:val="0046196C"/>
    <w:rsid w:val="004F2AC8"/>
    <w:rsid w:val="00514D4E"/>
    <w:rsid w:val="005318A1"/>
    <w:rsid w:val="005C53DC"/>
    <w:rsid w:val="005D386D"/>
    <w:rsid w:val="00680A9C"/>
    <w:rsid w:val="00707859"/>
    <w:rsid w:val="007960DD"/>
    <w:rsid w:val="007E4BF5"/>
    <w:rsid w:val="007F21E8"/>
    <w:rsid w:val="007F3875"/>
    <w:rsid w:val="008152AE"/>
    <w:rsid w:val="00841738"/>
    <w:rsid w:val="0087315F"/>
    <w:rsid w:val="008D43EB"/>
    <w:rsid w:val="008D7449"/>
    <w:rsid w:val="008E000F"/>
    <w:rsid w:val="0094756C"/>
    <w:rsid w:val="00965672"/>
    <w:rsid w:val="00983179"/>
    <w:rsid w:val="009C55F9"/>
    <w:rsid w:val="00AB5D11"/>
    <w:rsid w:val="00AC5FA0"/>
    <w:rsid w:val="00AD4476"/>
    <w:rsid w:val="00B80E26"/>
    <w:rsid w:val="00BA5700"/>
    <w:rsid w:val="00BB3159"/>
    <w:rsid w:val="00BD47FF"/>
    <w:rsid w:val="00C07C1C"/>
    <w:rsid w:val="00C117F0"/>
    <w:rsid w:val="00CB35EB"/>
    <w:rsid w:val="00CE2C0E"/>
    <w:rsid w:val="00DC510B"/>
    <w:rsid w:val="00E7410C"/>
    <w:rsid w:val="00EE1142"/>
    <w:rsid w:val="00F35EB9"/>
    <w:rsid w:val="00F442CA"/>
    <w:rsid w:val="00F52417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DE0877"/>
  <w15:chartTrackingRefBased/>
  <w15:docId w15:val="{F15B82F5-5A5E-44D2-87C1-9D01CDD1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3z0">
    <w:name w:val="WW8Num3z0"/>
    <w:rPr>
      <w:rFonts w:ascii="Calibri" w:hAnsi="Calibri" w:cs="Bahnschrift" w:hint="default"/>
      <w:sz w:val="18"/>
    </w:rPr>
  </w:style>
  <w:style w:type="character" w:customStyle="1" w:styleId="WW8Num3z1">
    <w:name w:val="WW8Num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3z2">
    <w:name w:val="WW8Num3z2"/>
    <w:rPr>
      <w:rFonts w:ascii="Arial" w:hAnsi="Arial" w:cs="Arial" w:hint="default"/>
      <w:b w:val="0"/>
      <w:sz w:val="18"/>
    </w:rPr>
  </w:style>
  <w:style w:type="character" w:customStyle="1" w:styleId="WW8Num3z3">
    <w:name w:val="WW8Num3z3"/>
    <w:rPr>
      <w:rFonts w:ascii="Arial" w:eastAsia="Times New Roman" w:hAnsi="Arial" w:cs="Arial" w:hint="default"/>
      <w:b w:val="0"/>
      <w:sz w:val="18"/>
    </w:rPr>
  </w:style>
  <w:style w:type="character" w:customStyle="1" w:styleId="WW8Num3z6">
    <w:name w:val="WW8Num3z6"/>
    <w:rPr>
      <w:rFonts w:cs="Bahnschrift" w:hint="default"/>
    </w:rPr>
  </w:style>
  <w:style w:type="character" w:customStyle="1" w:styleId="WW8Num4z0">
    <w:name w:val="WW8Num4z0"/>
    <w:rPr>
      <w:rFonts w:ascii="Calibri" w:hAnsi="Calibri" w:cs="Times New Roman" w:hint="default"/>
      <w:sz w:val="18"/>
    </w:rPr>
  </w:style>
  <w:style w:type="character" w:customStyle="1" w:styleId="WW8Num4z1">
    <w:name w:val="WW8Num4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4z2">
    <w:name w:val="WW8Num4z2"/>
    <w:rPr>
      <w:rFonts w:ascii="Arial" w:hAnsi="Arial" w:cs="Arial" w:hint="default"/>
      <w:b w:val="0"/>
      <w:sz w:val="18"/>
    </w:rPr>
  </w:style>
  <w:style w:type="character" w:customStyle="1" w:styleId="WW8Num4z3">
    <w:name w:val="WW8Num4z3"/>
    <w:rPr>
      <w:rFonts w:ascii="Calibri" w:hAnsi="Calibri" w:cs="Times New Roman" w:hint="default"/>
      <w:b w:val="0"/>
      <w:sz w:val="18"/>
    </w:rPr>
  </w:style>
  <w:style w:type="character" w:customStyle="1" w:styleId="WW8Num4z6">
    <w:name w:val="WW8Num4z6"/>
    <w:rPr>
      <w:rFonts w:cs="Times New Roman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eastAsia="Times New Roman" w:hint="default"/>
      <w:b w:val="0"/>
    </w:rPr>
  </w:style>
  <w:style w:type="character" w:customStyle="1" w:styleId="WW8Num7z0">
    <w:name w:val="WW8Num7z0"/>
    <w:rPr>
      <w:rFonts w:ascii="Verdana" w:hAnsi="Verdana" w:cs="Verdana" w:hint="default"/>
      <w:b/>
      <w:sz w:val="28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Arial" w:hAnsi="Arial" w:cs="Arial" w:hint="default"/>
      <w:sz w:val="20"/>
      <w:szCs w:val="20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2z0">
    <w:name w:val="WW8Num12z0"/>
    <w:rPr>
      <w:rFonts w:ascii="Calibri" w:hAnsi="Calibri" w:cs="Times New Roman" w:hint="default"/>
      <w:sz w:val="18"/>
    </w:rPr>
  </w:style>
  <w:style w:type="character" w:customStyle="1" w:styleId="WW8Num12z1">
    <w:name w:val="WW8Num1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2z2">
    <w:name w:val="WW8Num12z2"/>
    <w:rPr>
      <w:rFonts w:ascii="Arial" w:hAnsi="Arial" w:cs="Arial" w:hint="default"/>
      <w:b w:val="0"/>
      <w:sz w:val="18"/>
    </w:rPr>
  </w:style>
  <w:style w:type="character" w:customStyle="1" w:styleId="WW8Num12z3">
    <w:name w:val="WW8Num12z3"/>
    <w:rPr>
      <w:rFonts w:ascii="Calibri" w:hAnsi="Calibri" w:cs="Times New Roman" w:hint="default"/>
      <w:b w:val="0"/>
      <w:sz w:val="18"/>
    </w:rPr>
  </w:style>
  <w:style w:type="character" w:customStyle="1" w:styleId="WW8Num12z6">
    <w:name w:val="WW8Num12z6"/>
    <w:rPr>
      <w:rFonts w:cs="Times New Roman" w:hint="default"/>
    </w:rPr>
  </w:style>
  <w:style w:type="character" w:customStyle="1" w:styleId="WW8Num13z0">
    <w:name w:val="WW8Num13z0"/>
    <w:rPr>
      <w:rFonts w:ascii="Arial" w:hAnsi="Arial" w:cs="Arial" w:hint="default"/>
      <w:b w:val="0"/>
      <w:sz w:val="20"/>
      <w:szCs w:val="20"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5z0">
    <w:name w:val="WW8Num15z0"/>
    <w:rPr>
      <w:rFonts w:ascii="Calibri" w:hAnsi="Calibri" w:cs="Times New Roman" w:hint="default"/>
      <w:sz w:val="18"/>
    </w:rPr>
  </w:style>
  <w:style w:type="character" w:customStyle="1" w:styleId="WW8Num15z1">
    <w:name w:val="WW8Num15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5z2">
    <w:name w:val="WW8Num15z2"/>
    <w:rPr>
      <w:rFonts w:ascii="Arial" w:eastAsia="Times New Roman" w:hAnsi="Arial" w:cs="Arial" w:hint="default"/>
      <w:b w:val="0"/>
      <w:sz w:val="18"/>
    </w:rPr>
  </w:style>
  <w:style w:type="character" w:customStyle="1" w:styleId="WW8Num15z3">
    <w:name w:val="WW8Num15z3"/>
    <w:rPr>
      <w:rFonts w:ascii="Calibri" w:hAnsi="Calibri" w:cs="Times New Roman" w:hint="default"/>
      <w:b w:val="0"/>
      <w:sz w:val="18"/>
    </w:rPr>
  </w:style>
  <w:style w:type="character" w:customStyle="1" w:styleId="WW8Num15z6">
    <w:name w:val="WW8Num15z6"/>
    <w:rPr>
      <w:rFonts w:cs="Times New Roman" w:hint="default"/>
    </w:rPr>
  </w:style>
  <w:style w:type="character" w:customStyle="1" w:styleId="WW8Num16z0">
    <w:name w:val="WW8Num16z0"/>
    <w:rPr>
      <w:rFonts w:ascii="Calibri" w:hAnsi="Calibri" w:cs="Times New Roman" w:hint="default"/>
      <w:sz w:val="18"/>
    </w:rPr>
  </w:style>
  <w:style w:type="character" w:customStyle="1" w:styleId="WW8Num16z1">
    <w:name w:val="WW8Num16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6z2">
    <w:name w:val="WW8Num16z2"/>
    <w:rPr>
      <w:rFonts w:ascii="Arial" w:eastAsia="Times New Roman" w:hAnsi="Arial" w:cs="Arial" w:hint="default"/>
      <w:b w:val="0"/>
      <w:sz w:val="18"/>
    </w:rPr>
  </w:style>
  <w:style w:type="character" w:customStyle="1" w:styleId="WW8Num16z3">
    <w:name w:val="WW8Num16z3"/>
    <w:rPr>
      <w:rFonts w:ascii="Calibri" w:hAnsi="Calibri" w:cs="Times New Roman" w:hint="default"/>
      <w:b w:val="0"/>
      <w:sz w:val="18"/>
    </w:rPr>
  </w:style>
  <w:style w:type="character" w:customStyle="1" w:styleId="WW8Num16z6">
    <w:name w:val="WW8Num16z6"/>
    <w:rPr>
      <w:rFonts w:cs="Times New Roman" w:hint="default"/>
    </w:rPr>
  </w:style>
  <w:style w:type="character" w:customStyle="1" w:styleId="WW8Num13z2">
    <w:name w:val="WW8Num13z2"/>
    <w:rPr>
      <w:rFonts w:ascii="Arial" w:hAnsi="Arial" w:cs="Arial" w:hint="default"/>
      <w:b w:val="0"/>
      <w:sz w:val="18"/>
    </w:rPr>
  </w:style>
  <w:style w:type="character" w:customStyle="1" w:styleId="WW8Num13z3">
    <w:name w:val="WW8Num13z3"/>
    <w:rPr>
      <w:rFonts w:ascii="Calibri" w:hAnsi="Calibri" w:cs="Times New Roman" w:hint="default"/>
      <w:b w:val="0"/>
      <w:sz w:val="18"/>
    </w:rPr>
  </w:style>
  <w:style w:type="character" w:customStyle="1" w:styleId="WW8Num13z6">
    <w:name w:val="WW8Num13z6"/>
    <w:rPr>
      <w:rFonts w:cs="Times New Roman" w:hint="default"/>
    </w:rPr>
  </w:style>
  <w:style w:type="character" w:customStyle="1" w:styleId="WW8Num17z0">
    <w:name w:val="WW8Num17z0"/>
    <w:rPr>
      <w:rFonts w:ascii="Calibri" w:hAnsi="Calibri" w:cs="Times New Roman" w:hint="default"/>
      <w:sz w:val="18"/>
    </w:rPr>
  </w:style>
  <w:style w:type="character" w:customStyle="1" w:styleId="WW8Num17z1">
    <w:name w:val="WW8Num17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7z2">
    <w:name w:val="WW8Num17z2"/>
    <w:rPr>
      <w:rFonts w:ascii="Arial" w:eastAsia="Times New Roman" w:hAnsi="Arial" w:cs="Arial" w:hint="default"/>
      <w:b w:val="0"/>
      <w:sz w:val="18"/>
    </w:rPr>
  </w:style>
  <w:style w:type="character" w:customStyle="1" w:styleId="WW8Num17z3">
    <w:name w:val="WW8Num17z3"/>
    <w:rPr>
      <w:rFonts w:ascii="Calibri" w:hAnsi="Calibri" w:cs="Times New Roman" w:hint="default"/>
      <w:b w:val="0"/>
      <w:sz w:val="18"/>
    </w:rPr>
  </w:style>
  <w:style w:type="character" w:customStyle="1" w:styleId="WW8Num17z6">
    <w:name w:val="WW8Num17z6"/>
    <w:rPr>
      <w:rFonts w:cs="Times New Roman" w:hint="default"/>
    </w:rPr>
  </w:style>
  <w:style w:type="character" w:customStyle="1" w:styleId="WW8Num1z0">
    <w:name w:val="WW8Num1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2z1">
    <w:name w:val="WW8Num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z2">
    <w:name w:val="WW8Num2z2"/>
    <w:rPr>
      <w:rFonts w:ascii="Arial" w:hAnsi="Arial" w:cs="Arial" w:hint="default"/>
      <w:b w:val="0"/>
      <w:sz w:val="18"/>
    </w:rPr>
  </w:style>
  <w:style w:type="character" w:customStyle="1" w:styleId="WW8Num2z3">
    <w:name w:val="WW8Num2z3"/>
    <w:rPr>
      <w:rFonts w:ascii="Arial" w:eastAsia="Times New Roman" w:hAnsi="Arial" w:cs="Arial" w:hint="default"/>
      <w:b w:val="0"/>
      <w:sz w:val="18"/>
    </w:rPr>
  </w:style>
  <w:style w:type="character" w:customStyle="1" w:styleId="WW8Num2z6">
    <w:name w:val="WW8Num2z6"/>
    <w:rPr>
      <w:rFonts w:cs="Bahnschrift" w:hint="default"/>
    </w:rPr>
  </w:style>
  <w:style w:type="character" w:customStyle="1" w:styleId="WW8Num6z1">
    <w:name w:val="WW8Num6z1"/>
    <w:rPr>
      <w:rFonts w:cs="Times New Roman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7z6">
    <w:name w:val="WW8Num7z6"/>
    <w:rPr>
      <w:rFonts w:cs="Times New Roman" w:hint="default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8z6">
    <w:name w:val="WW8Num8z6"/>
    <w:rPr>
      <w:rFonts w:cs="Times New Roman" w:hint="default"/>
    </w:rPr>
  </w:style>
  <w:style w:type="character" w:customStyle="1" w:styleId="WW8Num9z1">
    <w:name w:val="WW8Num9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9z2">
    <w:name w:val="WW8Num9z2"/>
    <w:rPr>
      <w:rFonts w:ascii="Calibri" w:hAnsi="Calibri" w:cs="Times New Roman" w:hint="default"/>
      <w:b w:val="0"/>
      <w:sz w:val="18"/>
    </w:rPr>
  </w:style>
  <w:style w:type="character" w:customStyle="1" w:styleId="WW8Num9z6">
    <w:name w:val="WW8Num9z6"/>
    <w:rPr>
      <w:rFonts w:cs="Times New Roman" w:hint="default"/>
    </w:rPr>
  </w:style>
  <w:style w:type="character" w:customStyle="1" w:styleId="WW8Num11z0">
    <w:name w:val="WW8Num11z0"/>
    <w:rPr>
      <w:rFonts w:eastAsia="Times New Roman" w:hint="default"/>
      <w:b w:val="0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  <w:color w:val="000000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ascii="Calibri" w:hAnsi="Calibri" w:cs="Times New Roman" w:hint="default"/>
      <w:sz w:val="18"/>
    </w:rPr>
  </w:style>
  <w:style w:type="character" w:customStyle="1" w:styleId="WW8Num20z1">
    <w:name w:val="WW8Num20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0z2">
    <w:name w:val="WW8Num20z2"/>
    <w:rPr>
      <w:rFonts w:ascii="Arial" w:hAnsi="Arial" w:cs="Arial" w:hint="default"/>
      <w:sz w:val="18"/>
    </w:rPr>
  </w:style>
  <w:style w:type="character" w:customStyle="1" w:styleId="WW8Num20z6">
    <w:name w:val="WW8Num20z6"/>
    <w:rPr>
      <w:rFonts w:cs="Times New Roman" w:hint="default"/>
    </w:rPr>
  </w:style>
  <w:style w:type="character" w:customStyle="1" w:styleId="WW8Num21z0">
    <w:name w:val="WW8Num21z0"/>
    <w:rPr>
      <w:rFonts w:ascii="Calibri" w:hAnsi="Calibri" w:cs="Times New Roman" w:hint="default"/>
      <w:sz w:val="18"/>
    </w:rPr>
  </w:style>
  <w:style w:type="character" w:customStyle="1" w:styleId="WW8Num21z1">
    <w:name w:val="WW8Num21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1z2">
    <w:name w:val="WW8Num21z2"/>
    <w:rPr>
      <w:rFonts w:ascii="Arial" w:eastAsia="Times New Roman" w:hAnsi="Arial" w:cs="Arial" w:hint="default"/>
      <w:b w:val="0"/>
      <w:sz w:val="18"/>
    </w:rPr>
  </w:style>
  <w:style w:type="character" w:customStyle="1" w:styleId="WW8Num21z3">
    <w:name w:val="WW8Num21z3"/>
    <w:rPr>
      <w:rFonts w:ascii="Calibri" w:hAnsi="Calibri" w:cs="Times New Roman" w:hint="default"/>
      <w:b w:val="0"/>
      <w:sz w:val="18"/>
    </w:rPr>
  </w:style>
  <w:style w:type="character" w:customStyle="1" w:styleId="WW8Num21z6">
    <w:name w:val="WW8Num21z6"/>
    <w:rPr>
      <w:rFonts w:cs="Times New Roman" w:hint="default"/>
    </w:rPr>
  </w:style>
  <w:style w:type="character" w:customStyle="1" w:styleId="WW8Num22z0">
    <w:name w:val="WW8Num22z0"/>
    <w:rPr>
      <w:rFonts w:ascii="Calibri" w:hAnsi="Calibri" w:cs="Times New Roman" w:hint="default"/>
      <w:sz w:val="18"/>
    </w:rPr>
  </w:style>
  <w:style w:type="character" w:customStyle="1" w:styleId="WW8Num22z1">
    <w:name w:val="WW8Num22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2z2">
    <w:name w:val="WW8Num22z2"/>
    <w:rPr>
      <w:rFonts w:ascii="Arial" w:hAnsi="Arial" w:cs="Arial" w:hint="default"/>
      <w:sz w:val="18"/>
    </w:rPr>
  </w:style>
  <w:style w:type="character" w:customStyle="1" w:styleId="WW8Num22z6">
    <w:name w:val="WW8Num22z6"/>
    <w:rPr>
      <w:rFonts w:cs="Times New Roman" w:hint="default"/>
    </w:rPr>
  </w:style>
  <w:style w:type="character" w:customStyle="1" w:styleId="WW8Num23z0">
    <w:name w:val="WW8Num23z0"/>
    <w:rPr>
      <w:rFonts w:ascii="Calibri" w:hAnsi="Calibri" w:cs="Times New Roman" w:hint="default"/>
      <w:sz w:val="18"/>
    </w:rPr>
  </w:style>
  <w:style w:type="character" w:customStyle="1" w:styleId="WW8Num23z1">
    <w:name w:val="WW8Num2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3z2">
    <w:name w:val="WW8Num23z2"/>
    <w:rPr>
      <w:rFonts w:ascii="Arial" w:hAnsi="Arial" w:cs="Arial" w:hint="default"/>
      <w:b w:val="0"/>
      <w:sz w:val="18"/>
    </w:rPr>
  </w:style>
  <w:style w:type="character" w:customStyle="1" w:styleId="WW8Num23z3">
    <w:name w:val="WW8Num23z3"/>
    <w:rPr>
      <w:rFonts w:ascii="Calibri" w:hAnsi="Calibri" w:cs="Times New Roman" w:hint="default"/>
      <w:b w:val="0"/>
      <w:sz w:val="18"/>
    </w:rPr>
  </w:style>
  <w:style w:type="character" w:customStyle="1" w:styleId="WW8Num23z6">
    <w:name w:val="WW8Num23z6"/>
    <w:rPr>
      <w:rFonts w:cs="Times New Roman" w:hint="default"/>
    </w:rPr>
  </w:style>
  <w:style w:type="character" w:customStyle="1" w:styleId="WW8Num24z0">
    <w:name w:val="WW8Num24z0"/>
    <w:rPr>
      <w:rFonts w:ascii="Calibri" w:hAnsi="Calibri" w:cs="Times New Roman" w:hint="default"/>
      <w:sz w:val="18"/>
    </w:rPr>
  </w:style>
  <w:style w:type="character" w:customStyle="1" w:styleId="WW8Num24z1">
    <w:name w:val="WW8Num24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24z2">
    <w:name w:val="WW8Num24z2"/>
    <w:rPr>
      <w:rFonts w:ascii="Calibri" w:hAnsi="Calibri" w:cs="Times New Roman" w:hint="default"/>
      <w:b w:val="0"/>
      <w:sz w:val="18"/>
    </w:rPr>
  </w:style>
  <w:style w:type="character" w:customStyle="1" w:styleId="WW8Num24z6">
    <w:name w:val="WW8Num24z6"/>
    <w:rPr>
      <w:rFonts w:cs="Times New Roman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Calibri" w:hAnsi="Calibri" w:cs="Bahnschrift" w:hint="default"/>
      <w:sz w:val="18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i w:val="0"/>
      <w:color w:val="000000"/>
      <w:sz w:val="18"/>
    </w:rPr>
  </w:style>
  <w:style w:type="character" w:customStyle="1" w:styleId="WW8Num26z2">
    <w:name w:val="WW8Num26z2"/>
    <w:rPr>
      <w:rFonts w:ascii="Arial" w:hAnsi="Arial" w:cs="Arial" w:hint="default"/>
      <w:b w:val="0"/>
      <w:sz w:val="18"/>
    </w:rPr>
  </w:style>
  <w:style w:type="character" w:customStyle="1" w:styleId="WW8Num26z6">
    <w:name w:val="WW8Num26z6"/>
    <w:rPr>
      <w:rFonts w:cs="Bahnschrift" w:hint="default"/>
    </w:rPr>
  </w:style>
  <w:style w:type="character" w:customStyle="1" w:styleId="WW8Num27z0">
    <w:name w:val="WW8Num27z0"/>
    <w:rPr>
      <w:rFonts w:ascii="Calibri" w:hAnsi="Calibri" w:cs="Times New Roman" w:hint="default"/>
      <w:sz w:val="18"/>
    </w:rPr>
  </w:style>
  <w:style w:type="character" w:customStyle="1" w:styleId="WW8Num27z1">
    <w:name w:val="WW8Num2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7z6">
    <w:name w:val="WW8Num27z6"/>
    <w:rPr>
      <w:rFonts w:cs="Times New Roman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ascii="Calibri" w:hAnsi="Calibri" w:cs="Times New Roman" w:hint="default"/>
      <w:sz w:val="18"/>
    </w:rPr>
  </w:style>
  <w:style w:type="character" w:customStyle="1" w:styleId="WW8Num31z1">
    <w:name w:val="WW8Num31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31z2">
    <w:name w:val="WW8Num31z2"/>
    <w:rPr>
      <w:rFonts w:ascii="Arial" w:hAnsi="Arial" w:cs="Arial" w:hint="default"/>
      <w:b w:val="0"/>
      <w:sz w:val="18"/>
    </w:rPr>
  </w:style>
  <w:style w:type="character" w:customStyle="1" w:styleId="WW8Num31z3">
    <w:name w:val="WW8Num31z3"/>
    <w:rPr>
      <w:rFonts w:ascii="Calibri" w:hAnsi="Calibri" w:cs="Times New Roman" w:hint="default"/>
      <w:b w:val="0"/>
      <w:sz w:val="18"/>
    </w:rPr>
  </w:style>
  <w:style w:type="character" w:customStyle="1" w:styleId="WW8Num31z6">
    <w:name w:val="WW8Num31z6"/>
    <w:rPr>
      <w:rFonts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ascii="Arial" w:eastAsia="Times New Roman" w:hAnsi="Arial" w:cs="Arial" w:hint="default"/>
      <w:b w:val="0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basedOn w:val="Domylnaczcionkaakapitu1"/>
    <w:qFormat/>
    <w:rPr>
      <w:vertAlign w:val="superscript"/>
    </w:rPr>
  </w:style>
  <w:style w:type="character" w:customStyle="1" w:styleId="ZnakZnak5">
    <w:name w:val="Znak Znak5"/>
    <w:basedOn w:val="Domylnaczcionkaakapitu1"/>
    <w:rPr>
      <w:sz w:val="24"/>
      <w:lang w:val="pl-PL" w:bidi="ar-SA"/>
    </w:rPr>
  </w:style>
  <w:style w:type="character" w:styleId="Hipercze">
    <w:name w:val="Hyperlink"/>
    <w:rPr>
      <w:rFonts w:cs="Times New Roman"/>
      <w:color w:val="0563C1"/>
      <w:u w:val="single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  <w:lang w:val="pl-PL" w:bidi="ar-SA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ZnakZnak3">
    <w:name w:val="Znak Znak3"/>
    <w:rPr>
      <w:rFonts w:ascii="Calibri" w:hAnsi="Calibri" w:cs="Calibri"/>
      <w:lang w:val="pl-PL" w:bidi="ar-SA"/>
    </w:rPr>
  </w:style>
  <w:style w:type="character" w:customStyle="1" w:styleId="StylSWZZnak">
    <w:name w:val="Styl_SWZ Znak"/>
    <w:rPr>
      <w:rFonts w:ascii="Arial" w:hAnsi="Arial" w:cs="Arial"/>
      <w:b/>
      <w:lang w:val="pl-PL" w:bidi="ar-SA"/>
    </w:rPr>
  </w:style>
  <w:style w:type="character" w:customStyle="1" w:styleId="markedcontent">
    <w:name w:val="markedcontent"/>
    <w:basedOn w:val="Domylnaczcionkaakapitu1"/>
    <w:uiPriority w:val="99"/>
  </w:style>
  <w:style w:type="character" w:styleId="Numerstrony">
    <w:name w:val="page number"/>
    <w:basedOn w:val="Domylnaczcionkaakapitu1"/>
  </w:style>
  <w:style w:type="character" w:customStyle="1" w:styleId="Domylnaczcionkaakapitu3">
    <w:name w:val="Domyślna czcionka akapitu3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FontStyle48">
    <w:name w:val="Font Style48"/>
    <w:rPr>
      <w:rFonts w:ascii="Arial" w:hAnsi="Arial" w:cs="Arial"/>
      <w:color w:val="000000"/>
      <w:sz w:val="18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ZnakZnak2">
    <w:name w:val="Znak Znak2"/>
    <w:rPr>
      <w:rFonts w:ascii="Courier New" w:hAnsi="Courier New" w:cs="Courier New"/>
      <w:lang w:val="pl-PL" w:bidi="ar-SA"/>
    </w:rPr>
  </w:style>
  <w:style w:type="character" w:customStyle="1" w:styleId="ZnakZnak">
    <w:name w:val="Znak Znak"/>
    <w:rPr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Numerwiersza">
    <w:name w:val="line number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endnotereference1">
    <w:name w:val="endnote reference1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3">
    <w:name w:val="endnote reference3"/>
    <w:rPr>
      <w:vertAlign w:val="superscript"/>
    </w:rPr>
  </w:style>
  <w:style w:type="character" w:customStyle="1" w:styleId="footnotereference4">
    <w:name w:val="footnote reference4"/>
    <w:rPr>
      <w:vertAlign w:val="superscript"/>
    </w:rPr>
  </w:style>
  <w:style w:type="character" w:customStyle="1" w:styleId="endnotereference4">
    <w:name w:val="endnote reference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Domylnaczcionkaakapitu2">
    <w:name w:val="Domyślna czcionka akapitu2"/>
  </w:style>
  <w:style w:type="character" w:customStyle="1" w:styleId="ListLabel1">
    <w:name w:val="ListLabel 1"/>
    <w:rPr>
      <w:rFonts w:ascii="Arial" w:eastAsia="Arial" w:hAnsi="Arial" w:cs="Arial"/>
      <w:b/>
      <w:bCs/>
      <w:i w:val="0"/>
      <w:strike w:val="0"/>
      <w:dstrike w:val="0"/>
      <w:sz w:val="24"/>
      <w:szCs w:val="24"/>
    </w:rPr>
  </w:style>
  <w:style w:type="character" w:customStyle="1" w:styleId="ListLabel2">
    <w:name w:val="ListLabel 2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3">
    <w:name w:val="ListLabel 3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4">
    <w:name w:val="ListLabel 4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5">
    <w:name w:val="ListLabel 5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6">
    <w:name w:val="ListLabel 6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7">
    <w:name w:val="ListLabel 7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8">
    <w:name w:val="ListLabel 8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9">
    <w:name w:val="ListLabel 9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Tekstkomentarza1">
    <w:name w:val="Tekst komentarza1"/>
    <w:basedOn w:val="Normalny"/>
    <w:pPr>
      <w:spacing w:after="160"/>
    </w:pPr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SWZ">
    <w:name w:val="Styl_SWZ"/>
    <w:basedOn w:val="Normalny"/>
    <w:pPr>
      <w:widowControl w:val="0"/>
      <w:shd w:val="clear" w:color="auto" w:fill="D9D9D9"/>
      <w:autoSpaceDE w:val="0"/>
      <w:spacing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matkomentarza">
    <w:name w:val="annotation subject"/>
    <w:basedOn w:val="Tekstkomentarza1"/>
    <w:next w:val="Tekstkomentarza1"/>
    <w:pPr>
      <w:spacing w:after="0"/>
    </w:pPr>
    <w:rPr>
      <w:rFonts w:ascii="Times New Roman" w:hAnsi="Times New Roman" w:cs="Times New Roman"/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Zwykytekst1">
    <w:name w:val="Zwykły tekst1"/>
    <w:basedOn w:val="Normalny"/>
    <w:pPr>
      <w:spacing w:after="160" w:line="252" w:lineRule="auto"/>
    </w:pPr>
    <w:rPr>
      <w:rFonts w:ascii="Courier New" w:hAnsi="Courier New" w:cs="Courier New"/>
      <w:sz w:val="20"/>
      <w:szCs w:val="20"/>
    </w:rPr>
  </w:style>
  <w:style w:type="paragraph" w:customStyle="1" w:styleId="Tekstprzypisudolnego1">
    <w:name w:val="Tekst przypisu dolnego1"/>
    <w:basedOn w:val="Normalny"/>
    <w:pPr>
      <w:suppressLineNumbers/>
      <w:spacing w:after="160" w:line="252" w:lineRule="auto"/>
      <w:ind w:left="339" w:hanging="339"/>
    </w:pPr>
    <w:rPr>
      <w:rFonts w:ascii="Calibri" w:hAnsi="Calibri" w:cs="Calibri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Zawartolisty">
    <w:name w:val="Zawartość listy"/>
    <w:basedOn w:val="Normalny"/>
    <w:pPr>
      <w:ind w:left="567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"/>
    <w:basedOn w:val="Normalny"/>
    <w:link w:val="AkapitzlistZnak"/>
    <w:qFormat/>
    <w:rsid w:val="008E000F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locked/>
    <w:rsid w:val="00E7410C"/>
    <w:rPr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152AE"/>
    <w:rPr>
      <w:sz w:val="24"/>
      <w:szCs w:val="24"/>
      <w:lang w:eastAsia="zh-CN"/>
    </w:rPr>
  </w:style>
  <w:style w:type="paragraph" w:customStyle="1" w:styleId="western">
    <w:name w:val="western"/>
    <w:basedOn w:val="Normalny"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6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F3D"/>
    <w:rPr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06F3D"/>
    <w:rPr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WW-ListParagraph1">
    <w:name w:val="WW-List Paragraph1"/>
    <w:basedOn w:val="Normalny"/>
    <w:qFormat/>
    <w:rsid w:val="00EE1142"/>
    <w:pPr>
      <w:spacing w:after="160" w:line="257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gwek2">
    <w:name w:val="Nagłówek2"/>
    <w:basedOn w:val="Normalny"/>
    <w:next w:val="Tekstpodstawowy"/>
    <w:qFormat/>
    <w:rsid w:val="00EE1142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4513D-774C-4234-B852-43E9B535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Miasta Gdyni</vt:lpstr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Miasta Gdyni</dc:title>
  <dc:subject/>
  <dc:creator>Justyna Policht</dc:creator>
  <cp:keywords/>
  <dc:description/>
  <cp:lastModifiedBy>Anita Krukowska</cp:lastModifiedBy>
  <cp:revision>5</cp:revision>
  <cp:lastPrinted>2022-03-08T12:14:00Z</cp:lastPrinted>
  <dcterms:created xsi:type="dcterms:W3CDTF">2026-02-06T09:47:00Z</dcterms:created>
  <dcterms:modified xsi:type="dcterms:W3CDTF">2026-03-02T12:43:00Z</dcterms:modified>
</cp:coreProperties>
</file>